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16968176" w:rsidR="00733A11" w:rsidRPr="00522727" w:rsidRDefault="00733A11" w:rsidP="00DC5013">
      <w:pPr>
        <w:jc w:val="center"/>
        <w:rPr>
          <w:rFonts w:asciiTheme="minorHAnsi" w:hAnsiTheme="minorHAnsi" w:cstheme="minorHAnsi"/>
          <w:b/>
          <w:bCs/>
        </w:rPr>
      </w:pPr>
      <w:r w:rsidRPr="00522727">
        <w:rPr>
          <w:rFonts w:ascii="Calibri" w:hAnsi="Calibri" w:cs="Calibri"/>
          <w:b/>
          <w:bCs/>
        </w:rPr>
        <w:t xml:space="preserve">PREGÃO ELETRÔNICO </w:t>
      </w:r>
      <w:r w:rsidRPr="00522727">
        <w:rPr>
          <w:rFonts w:asciiTheme="minorHAnsi" w:hAnsiTheme="minorHAnsi" w:cstheme="minorHAnsi"/>
          <w:b/>
          <w:bCs/>
        </w:rPr>
        <w:t xml:space="preserve">EDITAL Nº </w:t>
      </w:r>
      <w:r w:rsidR="00077FED" w:rsidRPr="00522727">
        <w:rPr>
          <w:rFonts w:asciiTheme="minorHAnsi" w:hAnsiTheme="minorHAnsi" w:cstheme="minorHAnsi"/>
          <w:b/>
          <w:bCs/>
        </w:rPr>
        <w:t>0659</w:t>
      </w:r>
      <w:r w:rsidR="00DB64CE" w:rsidRPr="00522727">
        <w:rPr>
          <w:rFonts w:asciiTheme="minorHAnsi" w:hAnsiTheme="minorHAnsi" w:cstheme="minorHAnsi"/>
          <w:b/>
        </w:rPr>
        <w:t>/</w:t>
      </w:r>
      <w:r w:rsidR="00170C9D" w:rsidRPr="00522727">
        <w:rPr>
          <w:rFonts w:asciiTheme="minorHAnsi" w:hAnsiTheme="minorHAnsi" w:cstheme="minorHAnsi"/>
          <w:b/>
        </w:rPr>
        <w:t>2024</w:t>
      </w:r>
    </w:p>
    <w:p w14:paraId="0F1DE896" w14:textId="77777777" w:rsidR="00972B5B" w:rsidRPr="00522727" w:rsidRDefault="00972B5B">
      <w:pPr>
        <w:jc w:val="center"/>
        <w:rPr>
          <w:rFonts w:ascii="Calibri" w:hAnsi="Calibri" w:cs="Calibri"/>
          <w:b/>
          <w:bCs/>
        </w:rPr>
      </w:pPr>
    </w:p>
    <w:p w14:paraId="7DDCAE09" w14:textId="4AB3E8C2" w:rsidR="00FE4B45" w:rsidRPr="00522727" w:rsidRDefault="00733A11" w:rsidP="00FE4B45">
      <w:pPr>
        <w:tabs>
          <w:tab w:val="left" w:pos="2552"/>
        </w:tabs>
        <w:jc w:val="both"/>
        <w:rPr>
          <w:rFonts w:ascii="Calibri" w:hAnsi="Calibri" w:cs="Calibri"/>
        </w:rPr>
      </w:pPr>
      <w:r w:rsidRPr="00522727">
        <w:rPr>
          <w:rFonts w:ascii="Calibri" w:hAnsi="Calibri" w:cs="Calibri"/>
        </w:rPr>
        <w:t xml:space="preserve">A </w:t>
      </w:r>
      <w:r w:rsidR="00936C00" w:rsidRPr="00522727">
        <w:rPr>
          <w:rFonts w:ascii="Calibri" w:hAnsi="Calibri" w:cs="Calibri"/>
          <w:b/>
        </w:rPr>
        <w:t>FUNDAÇÃO UNIVERSIDADE DO ESTADO</w:t>
      </w:r>
      <w:r w:rsidR="003C57D8" w:rsidRPr="00522727">
        <w:rPr>
          <w:rFonts w:ascii="Calibri" w:hAnsi="Calibri" w:cs="Calibri"/>
          <w:b/>
        </w:rPr>
        <w:t xml:space="preserve"> </w:t>
      </w:r>
      <w:r w:rsidR="00936C00" w:rsidRPr="00522727">
        <w:rPr>
          <w:rFonts w:ascii="Calibri" w:hAnsi="Calibri" w:cs="Calibri"/>
          <w:b/>
        </w:rPr>
        <w:t>DE SANTA CATARINA</w:t>
      </w:r>
      <w:r w:rsidR="00936C00" w:rsidRPr="00522727">
        <w:rPr>
          <w:rFonts w:ascii="Calibri" w:hAnsi="Calibri" w:cs="Calibri"/>
        </w:rPr>
        <w:t xml:space="preserve">, </w:t>
      </w:r>
      <w:r w:rsidR="00AB23E9" w:rsidRPr="00522727">
        <w:rPr>
          <w:rFonts w:ascii="Calibri" w:hAnsi="Calibri" w:cs="Calibri"/>
        </w:rPr>
        <w:t xml:space="preserve">com sede na Av. Madre </w:t>
      </w:r>
      <w:proofErr w:type="spellStart"/>
      <w:r w:rsidR="00AB23E9" w:rsidRPr="00522727">
        <w:rPr>
          <w:rFonts w:ascii="Calibri" w:hAnsi="Calibri" w:cs="Calibri"/>
        </w:rPr>
        <w:t>Benvenuta</w:t>
      </w:r>
      <w:proofErr w:type="spellEnd"/>
      <w:r w:rsidR="00AB23E9" w:rsidRPr="00522727">
        <w:rPr>
          <w:rFonts w:ascii="Calibri" w:hAnsi="Calibri" w:cs="Calibri"/>
        </w:rPr>
        <w:t xml:space="preserve">, nº 2007, </w:t>
      </w:r>
      <w:proofErr w:type="spellStart"/>
      <w:r w:rsidR="00AB23E9" w:rsidRPr="00522727">
        <w:rPr>
          <w:rFonts w:ascii="Calibri" w:hAnsi="Calibri" w:cs="Calibri"/>
        </w:rPr>
        <w:t>Itacorubi</w:t>
      </w:r>
      <w:proofErr w:type="spellEnd"/>
      <w:r w:rsidR="00AB23E9" w:rsidRPr="00522727">
        <w:rPr>
          <w:rFonts w:ascii="Calibri" w:hAnsi="Calibri" w:cs="Calibri"/>
        </w:rPr>
        <w:t>, Florianópolis/SC, inscrita</w:t>
      </w:r>
      <w:r w:rsidR="00AB23E9" w:rsidRPr="00522727">
        <w:t xml:space="preserve"> </w:t>
      </w:r>
      <w:r w:rsidR="00AB23E9" w:rsidRPr="00522727">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64B98" w:rsidRPr="00522727">
            <w:rPr>
              <w:rFonts w:asciiTheme="minorHAnsi" w:hAnsiTheme="minorHAnsi" w:cstheme="minorHAnsi"/>
            </w:rPr>
            <w:t>da Coordenadoria de Licitações e Compras da Reitoria</w:t>
          </w:r>
        </w:sdtContent>
      </w:sdt>
      <w:r w:rsidR="00AB23E9" w:rsidRPr="00522727">
        <w:rPr>
          <w:rFonts w:ascii="Calibri" w:hAnsi="Calibri" w:cs="Calibri"/>
        </w:rPr>
        <w:t xml:space="preserve">, </w:t>
      </w:r>
      <w:r w:rsidRPr="00522727">
        <w:rPr>
          <w:rFonts w:ascii="Calibri" w:hAnsi="Calibri" w:cs="Calibri"/>
        </w:rPr>
        <w:t xml:space="preserve">torna público que fará realizar licitação na modalidade </w:t>
      </w:r>
      <w:r w:rsidR="00AB23E9" w:rsidRPr="00522727">
        <w:rPr>
          <w:rFonts w:ascii="Calibri" w:hAnsi="Calibri" w:cs="Calibri"/>
        </w:rPr>
        <w:t>P</w:t>
      </w:r>
      <w:r w:rsidRPr="00522727">
        <w:rPr>
          <w:rFonts w:ascii="Calibri" w:hAnsi="Calibri" w:cs="Calibri"/>
        </w:rPr>
        <w:t xml:space="preserve">regão </w:t>
      </w:r>
      <w:r w:rsidR="00AB23E9" w:rsidRPr="00522727">
        <w:rPr>
          <w:rFonts w:ascii="Calibri" w:hAnsi="Calibri" w:cs="Calibri"/>
        </w:rPr>
        <w:t>E</w:t>
      </w:r>
      <w:r w:rsidRPr="00522727">
        <w:rPr>
          <w:rFonts w:ascii="Calibri" w:hAnsi="Calibri" w:cs="Calibri"/>
        </w:rPr>
        <w:t>letrônico</w:t>
      </w:r>
      <w:r w:rsidR="00CB6577" w:rsidRPr="00522727">
        <w:rPr>
          <w:rFonts w:ascii="Calibri" w:hAnsi="Calibri" w:cs="Calibri"/>
        </w:rPr>
        <w:t xml:space="preserve"> com o modo de disputa</w:t>
      </w:r>
      <w:r w:rsidR="00CB6577" w:rsidRPr="0052272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64B98" w:rsidRPr="00522727">
            <w:rPr>
              <w:rFonts w:asciiTheme="minorHAnsi" w:hAnsiTheme="minorHAnsi" w:cstheme="minorHAnsi"/>
            </w:rPr>
            <w:t>Aberto</w:t>
          </w:r>
        </w:sdtContent>
      </w:sdt>
      <w:r w:rsidR="00CB6577" w:rsidRPr="00522727">
        <w:rPr>
          <w:rFonts w:ascii="Calibri" w:hAnsi="Calibri" w:cs="Calibri"/>
        </w:rPr>
        <w:t xml:space="preserve"> e </w:t>
      </w:r>
      <w:r w:rsidR="007D78C9" w:rsidRPr="00522727">
        <w:rPr>
          <w:rFonts w:ascii="Calibri" w:hAnsi="Calibri" w:cs="Calibri"/>
        </w:rPr>
        <w:t xml:space="preserve">com critério de julgamento de </w:t>
      </w:r>
      <w:r w:rsidR="007D78C9" w:rsidRPr="00522727">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9A2B2D" w:rsidRPr="00522727">
            <w:rPr>
              <w:rFonts w:asciiTheme="minorHAnsi" w:hAnsiTheme="minorHAnsi" w:cstheme="minorHAnsi"/>
            </w:rPr>
            <w:t>por lote</w:t>
          </w:r>
        </w:sdtContent>
      </w:sdt>
      <w:r w:rsidR="007D78C9" w:rsidRPr="00522727">
        <w:rPr>
          <w:rFonts w:asciiTheme="minorHAnsi" w:hAnsiTheme="minorHAnsi" w:cstheme="minorHAnsi"/>
        </w:rPr>
        <w:t xml:space="preserve">, </w:t>
      </w:r>
      <w:r w:rsidR="00661F91" w:rsidRPr="00522727">
        <w:rPr>
          <w:rFonts w:asciiTheme="minorHAnsi" w:hAnsiTheme="minorHAnsi" w:cstheme="minorHAnsi"/>
        </w:rPr>
        <w:t>para</w:t>
      </w:r>
      <w:r w:rsidR="00661F91" w:rsidRPr="00522727">
        <w:rPr>
          <w:rFonts w:ascii="Calibri" w:hAnsi="Calibri" w:cs="Calibri"/>
        </w:rPr>
        <w:t xml:space="preserve"> selecionar proposta objetivando o </w:t>
      </w:r>
      <w:r w:rsidR="00661F91" w:rsidRPr="00522727">
        <w:rPr>
          <w:rFonts w:ascii="Calibri" w:hAnsi="Calibri" w:cs="Calibri"/>
          <w:b/>
          <w:bCs/>
        </w:rPr>
        <w:t>REGISTRO DE PREÇOS</w:t>
      </w:r>
      <w:r w:rsidRPr="00522727">
        <w:rPr>
          <w:rFonts w:ascii="Calibri" w:hAnsi="Calibri" w:cs="Calibri"/>
        </w:rPr>
        <w:t xml:space="preserve">, </w:t>
      </w:r>
      <w:r w:rsidR="00022519" w:rsidRPr="00522727">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522727"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3B2F019F" w:rsidR="006F0DFF" w:rsidRPr="00522727" w:rsidRDefault="006F0DFF" w:rsidP="006F0DFF">
      <w:pPr>
        <w:jc w:val="both"/>
        <w:rPr>
          <w:rFonts w:ascii="Calibri" w:hAnsi="Calibri" w:cs="Calibri"/>
          <w:b/>
          <w:bCs/>
        </w:rPr>
      </w:pPr>
      <w:r w:rsidRPr="00522727">
        <w:rPr>
          <w:rFonts w:ascii="Calibri" w:hAnsi="Calibri" w:cs="Calibri"/>
          <w:b/>
          <w:bCs/>
        </w:rPr>
        <w:t>OBJETO:</w:t>
      </w:r>
      <w:r w:rsidR="00564B98" w:rsidRPr="00522727">
        <w:t xml:space="preserve"> </w:t>
      </w:r>
      <w:r w:rsidR="00522727" w:rsidRPr="00522727">
        <w:rPr>
          <w:rFonts w:ascii="Calibri" w:hAnsi="Calibri" w:cs="Calibri"/>
          <w:bCs/>
        </w:rPr>
        <w:t>AQUISIÇÃO DE EQUIPAMENTOS E MATERIAIS PARA A CLÍNICA DE FISIOTERAPIA DO CEFID</w:t>
      </w:r>
      <w:r w:rsidRPr="00522727">
        <w:rPr>
          <w:rFonts w:ascii="Calibri" w:hAnsi="Calibri" w:cs="Calibri"/>
        </w:rPr>
        <w:t xml:space="preserve">, conforme especificações constantes do </w:t>
      </w:r>
      <w:r w:rsidRPr="00522727">
        <w:rPr>
          <w:rFonts w:ascii="Calibri" w:hAnsi="Calibri" w:cs="Calibri"/>
          <w:b/>
          <w:bCs/>
        </w:rPr>
        <w:t>Anexo I e II.</w:t>
      </w:r>
    </w:p>
    <w:p w14:paraId="1F42779F" w14:textId="77777777" w:rsidR="001C2FC0" w:rsidRPr="00522727" w:rsidRDefault="001C2FC0">
      <w:pPr>
        <w:jc w:val="both"/>
        <w:rPr>
          <w:rFonts w:ascii="Calibri" w:hAnsi="Calibri" w:cs="Calibri"/>
        </w:rPr>
      </w:pPr>
    </w:p>
    <w:p w14:paraId="0E042269" w14:textId="621A2D1D" w:rsidR="006F0DFF" w:rsidRPr="00522727" w:rsidRDefault="006F0DFF" w:rsidP="006F0DFF">
      <w:pPr>
        <w:jc w:val="center"/>
        <w:rPr>
          <w:rFonts w:ascii="Calibri" w:hAnsi="Calibri"/>
          <w:b/>
        </w:rPr>
      </w:pPr>
      <w:r w:rsidRPr="00B31598">
        <w:rPr>
          <w:rFonts w:ascii="Calibri" w:hAnsi="Calibri"/>
          <w:b/>
          <w:highlight w:val="yellow"/>
        </w:rPr>
        <w:t>PROCESSO EXCLUSIVO PARA MICROEMPRESAS E EMPRESAS DE PEQUENO PORTE.</w:t>
      </w:r>
      <w:r w:rsidRPr="00522727">
        <w:rPr>
          <w:rFonts w:ascii="Calibri" w:hAnsi="Calibri"/>
          <w:b/>
        </w:rPr>
        <w:t xml:space="preserve"> </w:t>
      </w:r>
    </w:p>
    <w:p w14:paraId="4C12F171" w14:textId="28B08095" w:rsidR="00AA13C7" w:rsidRPr="00522727" w:rsidRDefault="00AA13C7">
      <w:pPr>
        <w:jc w:val="both"/>
        <w:rPr>
          <w:rFonts w:ascii="Calibri" w:hAnsi="Calibri" w:cs="Calibri"/>
          <w:b/>
          <w:bCs/>
        </w:rPr>
      </w:pPr>
    </w:p>
    <w:p w14:paraId="0DC54C14" w14:textId="77777777" w:rsidR="00733A11" w:rsidRPr="00522727" w:rsidRDefault="00733A11">
      <w:pPr>
        <w:jc w:val="both"/>
        <w:rPr>
          <w:rFonts w:ascii="Calibri" w:hAnsi="Calibri" w:cs="Calibri"/>
          <w:b/>
          <w:bCs/>
        </w:rPr>
      </w:pPr>
      <w:r w:rsidRPr="00522727">
        <w:rPr>
          <w:rFonts w:ascii="Calibri" w:hAnsi="Calibri" w:cs="Calibri"/>
          <w:b/>
          <w:bCs/>
        </w:rPr>
        <w:t>FORMALIZAÇÃO DE CONSULTAS:</w:t>
      </w:r>
    </w:p>
    <w:p w14:paraId="65044E71" w14:textId="77777777" w:rsidR="00733A11" w:rsidRPr="00522727" w:rsidRDefault="00733A11">
      <w:pPr>
        <w:pStyle w:val="Contedodoquadro"/>
        <w:rPr>
          <w:rFonts w:asciiTheme="minorHAnsi" w:hAnsiTheme="minorHAnsi" w:cstheme="minorHAnsi"/>
          <w:b/>
          <w:bCs/>
        </w:rPr>
      </w:pPr>
      <w:r w:rsidRPr="00522727">
        <w:rPr>
          <w:rFonts w:ascii="Calibri" w:hAnsi="Calibri" w:cs="Calibri"/>
          <w:b/>
        </w:rPr>
        <w:t>site:</w:t>
      </w:r>
      <w:r w:rsidRPr="00522727">
        <w:rPr>
          <w:rFonts w:ascii="Calibri" w:hAnsi="Calibri" w:cs="Calibri"/>
          <w:bCs/>
        </w:rPr>
        <w:t xml:space="preserve"> </w:t>
      </w:r>
      <w:hyperlink r:id="rId8" w:history="1">
        <w:r w:rsidRPr="00522727">
          <w:rPr>
            <w:rStyle w:val="Hyperlink"/>
            <w:rFonts w:asciiTheme="minorHAnsi" w:hAnsiTheme="minorHAnsi" w:cstheme="minorHAnsi"/>
          </w:rPr>
          <w:t>http://e-lic.sc.gov.br/</w:t>
        </w:r>
      </w:hyperlink>
    </w:p>
    <w:p w14:paraId="71422136" w14:textId="49E7E998" w:rsidR="00733A11" w:rsidRPr="00F743DA" w:rsidRDefault="00733A11">
      <w:pPr>
        <w:pStyle w:val="Contedodoquadro"/>
        <w:rPr>
          <w:rFonts w:asciiTheme="minorHAnsi" w:hAnsiTheme="minorHAnsi" w:cstheme="minorHAnsi"/>
          <w:szCs w:val="24"/>
        </w:rPr>
      </w:pPr>
      <w:r w:rsidRPr="00522727">
        <w:rPr>
          <w:rFonts w:asciiTheme="minorHAnsi" w:hAnsiTheme="minorHAnsi" w:cstheme="minorHAnsi"/>
          <w:b/>
          <w:bCs/>
        </w:rPr>
        <w:t>e-mail:</w:t>
      </w:r>
      <w:r w:rsidRPr="0052272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19476C" w:rsidRPr="00522727">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E48D88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5-25T00:00:00Z">
            <w:dateFormat w:val="dd/MM/yyyy"/>
            <w:lid w:val="pt-BR"/>
            <w:storeMappedDataAs w:val="dateTime"/>
            <w:calendar w:val="gregorian"/>
          </w:date>
        </w:sdtPr>
        <w:sdtEndPr/>
        <w:sdtContent>
          <w:r w:rsidR="00CF341E">
            <w:rPr>
              <w:rFonts w:asciiTheme="minorHAnsi" w:hAnsiTheme="minorHAnsi" w:cstheme="minorHAnsi"/>
              <w:b/>
            </w:rPr>
            <w:t>25/05/2024</w:t>
          </w:r>
        </w:sdtContent>
      </w:sdt>
      <w:r w:rsidR="00DB64CE" w:rsidRPr="00DB64CE">
        <w:rPr>
          <w:rFonts w:asciiTheme="minorHAnsi" w:hAnsiTheme="minorHAnsi" w:cstheme="minorHAnsi"/>
          <w:b/>
        </w:rPr>
        <w:t>.</w:t>
      </w:r>
      <w:bookmarkStart w:id="0" w:name="_GoBack"/>
      <w:bookmarkEnd w:id="0"/>
    </w:p>
    <w:p w14:paraId="1BFDC12C" w14:textId="7D781C1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6-11T00:00:00Z">
            <w:dateFormat w:val="dd/MM/yyyy"/>
            <w:lid w:val="pt-BR"/>
            <w:storeMappedDataAs w:val="dateTime"/>
            <w:calendar w:val="gregorian"/>
          </w:date>
        </w:sdtPr>
        <w:sdtEndPr/>
        <w:sdtContent>
          <w:r w:rsidR="00CF341E">
            <w:rPr>
              <w:rFonts w:asciiTheme="minorHAnsi" w:hAnsiTheme="minorHAnsi" w:cstheme="minorHAnsi"/>
              <w:b/>
            </w:rPr>
            <w:t>11/06/2024</w:t>
          </w:r>
        </w:sdtContent>
      </w:sdt>
      <w:r w:rsidR="00DB64CE" w:rsidRPr="00DB64CE">
        <w:rPr>
          <w:rFonts w:asciiTheme="minorHAnsi" w:hAnsiTheme="minorHAnsi" w:cstheme="minorHAnsi"/>
          <w:b/>
        </w:rPr>
        <w:t>.</w:t>
      </w:r>
    </w:p>
    <w:p w14:paraId="70E86862" w14:textId="24A563B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6-11T00:00:00Z">
            <w:dateFormat w:val="dd/MM/yyyy"/>
            <w:lid w:val="pt-BR"/>
            <w:storeMappedDataAs w:val="dateTime"/>
            <w:calendar w:val="gregorian"/>
          </w:date>
        </w:sdtPr>
        <w:sdtEndPr/>
        <w:sdtContent>
          <w:r w:rsidR="00CF341E">
            <w:rPr>
              <w:rFonts w:asciiTheme="minorHAnsi" w:hAnsiTheme="minorHAnsi" w:cstheme="minorHAnsi"/>
              <w:b/>
            </w:rPr>
            <w:t>11/06/2024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3948C66B"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37F0DA01" w14:textId="2DE817C1" w:rsidR="009815D5" w:rsidRDefault="009815D5" w:rsidP="004327A7">
      <w:pPr>
        <w:ind w:firstLine="284"/>
        <w:jc w:val="both"/>
        <w:rPr>
          <w:rFonts w:ascii="Calibri" w:hAnsi="Calibri" w:cs="Calibri"/>
          <w:lang w:val="pt-PT"/>
        </w:rPr>
      </w:pPr>
    </w:p>
    <w:p w14:paraId="3E5764BE" w14:textId="77777777" w:rsidR="00B31598" w:rsidRPr="00FC1ED2" w:rsidRDefault="00B31598" w:rsidP="00B31598">
      <w:pPr>
        <w:ind w:firstLine="284"/>
        <w:jc w:val="both"/>
        <w:rPr>
          <w:rFonts w:ascii="Calibri" w:hAnsi="Calibri" w:cs="Calibri"/>
          <w:b/>
          <w:bCs/>
          <w:highlight w:val="yellow"/>
          <w:lang w:val="pt-PT"/>
        </w:rPr>
      </w:pPr>
      <w:r w:rsidRPr="00FC1ED2">
        <w:rPr>
          <w:rFonts w:ascii="Calibri" w:hAnsi="Calibri" w:cs="Calibri"/>
          <w:b/>
          <w:bCs/>
          <w:highlight w:val="yellow"/>
          <w:lang w:val="pt-PT"/>
        </w:rPr>
        <w:t xml:space="preserve">6.5 – DA PROPOSTA DE PREÇO DEVERÃO CONSTAR AS SEGUINTES FORMALIDADES: </w:t>
      </w:r>
    </w:p>
    <w:p w14:paraId="39C0A909" w14:textId="1561A84F" w:rsidR="00B31598" w:rsidRDefault="00B31598" w:rsidP="00B31598">
      <w:pPr>
        <w:ind w:firstLine="284"/>
        <w:jc w:val="both"/>
        <w:rPr>
          <w:rFonts w:ascii="Calibri" w:hAnsi="Calibri" w:cs="Calibri"/>
          <w:highlight w:val="yellow"/>
          <w:lang w:val="pt-PT"/>
        </w:rPr>
      </w:pPr>
      <w:r w:rsidRPr="00F84C01">
        <w:rPr>
          <w:rFonts w:ascii="Calibri" w:hAnsi="Calibri" w:cs="Calibri"/>
          <w:highlight w:val="yellow"/>
          <w:lang w:val="pt-PT"/>
        </w:rPr>
        <w:t xml:space="preserve">6.5.1 - </w:t>
      </w:r>
      <w:r>
        <w:rPr>
          <w:rFonts w:ascii="Calibri" w:hAnsi="Calibri" w:cs="Calibri"/>
          <w:highlight w:val="yellow"/>
          <w:lang w:val="pt-PT"/>
        </w:rPr>
        <w:t>S</w:t>
      </w:r>
      <w:r w:rsidRPr="007E7DE5">
        <w:rPr>
          <w:rFonts w:ascii="Calibri" w:hAnsi="Calibri" w:cs="Calibri"/>
          <w:highlight w:val="yellow"/>
          <w:lang w:val="pt-PT"/>
        </w:rPr>
        <w:t>erá solicitado somente da licitante melhor classificada após a fase de lances</w:t>
      </w:r>
      <w:r>
        <w:rPr>
          <w:rFonts w:ascii="Calibri" w:hAnsi="Calibri" w:cs="Calibri"/>
          <w:highlight w:val="yellow"/>
          <w:lang w:val="pt-PT"/>
        </w:rPr>
        <w:t>,</w:t>
      </w:r>
      <w:r w:rsidRPr="00F84C01">
        <w:rPr>
          <w:rFonts w:ascii="Calibri" w:hAnsi="Calibri" w:cs="Calibri"/>
          <w:highlight w:val="yellow"/>
          <w:lang w:val="pt-PT"/>
        </w:rPr>
        <w:t xml:space="preserve"> </w:t>
      </w:r>
      <w:r>
        <w:rPr>
          <w:rFonts w:ascii="Calibri" w:hAnsi="Calibri" w:cs="Calibri"/>
          <w:highlight w:val="yellow"/>
          <w:lang w:val="pt-PT"/>
        </w:rPr>
        <w:t>p</w:t>
      </w:r>
      <w:r w:rsidRPr="00F84C01">
        <w:rPr>
          <w:rFonts w:ascii="Calibri" w:hAnsi="Calibri" w:cs="Calibri"/>
          <w:highlight w:val="yellow"/>
          <w:lang w:val="pt-PT"/>
        </w:rPr>
        <w:t xml:space="preserve">ara  comprovação  das  especificações  exigidas, </w:t>
      </w:r>
      <w:r>
        <w:rPr>
          <w:rFonts w:ascii="Calibri" w:hAnsi="Calibri" w:cs="Calibri"/>
          <w:highlight w:val="yellow"/>
          <w:lang w:val="pt-PT"/>
        </w:rPr>
        <w:t xml:space="preserve">a </w:t>
      </w:r>
      <w:r w:rsidRPr="00F84C01">
        <w:rPr>
          <w:rFonts w:ascii="Calibri" w:hAnsi="Calibri" w:cs="Calibri"/>
          <w:highlight w:val="yellow"/>
          <w:lang w:val="pt-PT"/>
        </w:rPr>
        <w:t>apresenta</w:t>
      </w:r>
      <w:r>
        <w:rPr>
          <w:rFonts w:ascii="Calibri" w:hAnsi="Calibri" w:cs="Calibri"/>
          <w:highlight w:val="yellow"/>
          <w:lang w:val="pt-PT"/>
        </w:rPr>
        <w:t>ção</w:t>
      </w:r>
      <w:r w:rsidRPr="00F84C01">
        <w:rPr>
          <w:rFonts w:ascii="Calibri" w:hAnsi="Calibri" w:cs="Calibri"/>
          <w:highlight w:val="yellow"/>
          <w:lang w:val="pt-PT"/>
        </w:rPr>
        <w:t xml:space="preserve">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5559358C" w14:textId="4D0B6B47" w:rsidR="00B31598" w:rsidRDefault="00B31598" w:rsidP="00B31598">
      <w:pPr>
        <w:ind w:firstLine="284"/>
        <w:jc w:val="both"/>
        <w:rPr>
          <w:rFonts w:ascii="Calibri" w:hAnsi="Calibri" w:cs="Calibri"/>
          <w:lang w:val="pt-PT"/>
        </w:rPr>
      </w:pPr>
      <w:r w:rsidRPr="00F84C01">
        <w:rPr>
          <w:rFonts w:ascii="Calibri" w:hAnsi="Calibri" w:cs="Calibri"/>
          <w:highlight w:val="yellow"/>
          <w:lang w:val="pt-PT"/>
        </w:rPr>
        <w:t>6.5.</w:t>
      </w:r>
      <w:r>
        <w:rPr>
          <w:rFonts w:ascii="Calibri" w:hAnsi="Calibri" w:cs="Calibri"/>
          <w:highlight w:val="yellow"/>
          <w:lang w:val="pt-PT"/>
        </w:rPr>
        <w:t>2</w:t>
      </w:r>
      <w:r w:rsidRPr="00F84C01">
        <w:rPr>
          <w:rFonts w:ascii="Calibri" w:hAnsi="Calibri" w:cs="Calibri"/>
          <w:highlight w:val="yellow"/>
          <w:lang w:val="pt-PT"/>
        </w:rPr>
        <w:t xml:space="preserve"> - </w:t>
      </w:r>
      <w:r>
        <w:rPr>
          <w:rFonts w:ascii="Calibri" w:hAnsi="Calibri" w:cs="Calibri"/>
          <w:highlight w:val="yellow"/>
          <w:lang w:val="pt-PT"/>
        </w:rPr>
        <w:t>O</w:t>
      </w:r>
      <w:r w:rsidRPr="00F84C01">
        <w:rPr>
          <w:rFonts w:ascii="Calibri" w:hAnsi="Calibri" w:cs="Calibri"/>
          <w:highlight w:val="yellow"/>
          <w:lang w:val="pt-PT"/>
        </w:rPr>
        <w:t>s  prospectos  técnicos  e/ou  catálogos  do  fabricante  dos  equipamentos  cotados, somente para a licitante vencedora do lote, deverá ser enviada no prazo de até 01 dia útil a contar da solicitação do Pregoeiro.</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522727"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w:t>
      </w:r>
      <w:r w:rsidR="00733A11" w:rsidRPr="00522727">
        <w:rPr>
          <w:rFonts w:ascii="Calibri" w:hAnsi="Calibri" w:cs="Calibri"/>
        </w:rPr>
        <w:t>autor</w:t>
      </w:r>
      <w:r w:rsidRPr="00522727">
        <w:rPr>
          <w:rFonts w:ascii="Calibri" w:hAnsi="Calibri" w:cs="Calibri"/>
        </w:rPr>
        <w:t>es</w:t>
      </w:r>
      <w:r w:rsidR="00733A11" w:rsidRPr="00522727">
        <w:rPr>
          <w:rFonts w:ascii="Calibri" w:hAnsi="Calibri" w:cs="Calibri"/>
        </w:rPr>
        <w:t xml:space="preserve"> dos lances.</w:t>
      </w:r>
    </w:p>
    <w:p w14:paraId="21C39FE3" w14:textId="77777777" w:rsidR="00FE4B45" w:rsidRPr="00522727" w:rsidRDefault="00FE4B45" w:rsidP="00FE4B45">
      <w:pPr>
        <w:tabs>
          <w:tab w:val="left" w:pos="2552"/>
        </w:tabs>
        <w:jc w:val="both"/>
        <w:rPr>
          <w:rFonts w:ascii="Calibri" w:hAnsi="Calibri" w:cs="Calibri"/>
        </w:rPr>
      </w:pPr>
      <w:bookmarkStart w:id="4" w:name="_Hlk66869209"/>
      <w:r w:rsidRPr="00522727">
        <w:rPr>
          <w:rFonts w:ascii="Calibri" w:hAnsi="Calibri" w:cs="Calibri"/>
          <w:b/>
          <w:bCs/>
        </w:rPr>
        <w:t xml:space="preserve">7.6 – </w:t>
      </w:r>
      <w:r w:rsidRPr="00522727">
        <w:rPr>
          <w:rFonts w:ascii="Calibri" w:hAnsi="Calibri" w:cs="Calibri"/>
        </w:rPr>
        <w:t xml:space="preserve">O pregoeiro abrirá os itens/lotes para a recepção de lances, conforme estabelecido no edital. </w:t>
      </w:r>
    </w:p>
    <w:p w14:paraId="68D97CBD" w14:textId="611D7929" w:rsidR="00FE4B45" w:rsidRPr="00522727" w:rsidRDefault="00FE4B45" w:rsidP="00FE4B45">
      <w:pPr>
        <w:tabs>
          <w:tab w:val="left" w:pos="2552"/>
        </w:tabs>
        <w:ind w:firstLine="142"/>
        <w:jc w:val="both"/>
        <w:rPr>
          <w:rFonts w:ascii="Calibri" w:hAnsi="Calibri" w:cs="Calibri"/>
        </w:rPr>
      </w:pPr>
      <w:bookmarkStart w:id="5" w:name="_Hlk66878051"/>
      <w:r w:rsidRPr="00522727">
        <w:rPr>
          <w:rFonts w:ascii="Calibri" w:hAnsi="Calibri" w:cs="Calibri"/>
          <w:b/>
          <w:bCs/>
        </w:rPr>
        <w:t>7.6.1 –</w:t>
      </w:r>
      <w:r w:rsidRPr="00522727">
        <w:rPr>
          <w:rFonts w:ascii="Calibri" w:hAnsi="Calibri" w:cs="Calibri"/>
        </w:rPr>
        <w:t xml:space="preserve"> O intervalo mínimo de diferença de percentuais entre os lances, que incidirá tanto em relação aos lances intermediários quanto em relação à proposta que cobrir a melhor oferta deverá ser de </w:t>
      </w:r>
      <w:r w:rsidR="00F020CC" w:rsidRPr="00522727">
        <w:rPr>
          <w:rFonts w:ascii="Calibri" w:hAnsi="Calibri" w:cs="Calibri"/>
        </w:rPr>
        <w:t>1</w:t>
      </w:r>
      <w:r w:rsidRPr="00522727">
        <w:rPr>
          <w:rFonts w:ascii="Calibri" w:hAnsi="Calibri" w:cs="Calibri"/>
        </w:rPr>
        <w:t>% sobre o valor unitário do item/lote em disputa.</w:t>
      </w:r>
    </w:p>
    <w:p w14:paraId="7A933E1E" w14:textId="1444B4D6" w:rsidR="00FE4B45" w:rsidRPr="00522727" w:rsidRDefault="00FE4B45" w:rsidP="00FE4B45">
      <w:pPr>
        <w:tabs>
          <w:tab w:val="left" w:pos="2552"/>
        </w:tabs>
        <w:ind w:firstLine="142"/>
        <w:jc w:val="both"/>
        <w:rPr>
          <w:rFonts w:ascii="Calibri" w:hAnsi="Calibri" w:cs="Calibri"/>
        </w:rPr>
      </w:pPr>
      <w:r w:rsidRPr="00522727">
        <w:rPr>
          <w:rFonts w:ascii="Calibri" w:hAnsi="Calibri" w:cs="Calibri"/>
          <w:b/>
          <w:bCs/>
        </w:rPr>
        <w:t>7.6.1.1 –</w:t>
      </w:r>
      <w:r w:rsidRPr="00522727">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522727">
        <w:rPr>
          <w:rFonts w:ascii="Calibri" w:hAnsi="Calibri" w:cs="Calibri"/>
        </w:rPr>
        <w:t>Lic</w:t>
      </w:r>
      <w:proofErr w:type="spellEnd"/>
      <w:r w:rsidRPr="00522727">
        <w:rPr>
          <w:rFonts w:ascii="Calibri" w:hAnsi="Calibri" w:cs="Calibri"/>
        </w:rPr>
        <w:t>, para valores em reais.</w:t>
      </w:r>
    </w:p>
    <w:p w14:paraId="2ADA43AB" w14:textId="77777777" w:rsidR="00460370" w:rsidRPr="00522727" w:rsidRDefault="00460370" w:rsidP="00FE4B45">
      <w:pPr>
        <w:tabs>
          <w:tab w:val="left" w:pos="2552"/>
        </w:tabs>
        <w:ind w:firstLine="142"/>
        <w:jc w:val="both"/>
        <w:rPr>
          <w:rFonts w:ascii="Calibri" w:hAnsi="Calibri" w:cs="Calibri"/>
        </w:rPr>
      </w:pPr>
    </w:p>
    <w:p w14:paraId="13CBC911" w14:textId="5F8D0548" w:rsidR="003C1D1C" w:rsidRPr="00522727" w:rsidRDefault="003C1D1C" w:rsidP="00FE4B45">
      <w:pPr>
        <w:tabs>
          <w:tab w:val="left" w:pos="2552"/>
        </w:tabs>
        <w:ind w:firstLine="142"/>
        <w:jc w:val="both"/>
        <w:rPr>
          <w:rFonts w:asciiTheme="minorHAnsi" w:hAnsiTheme="minorHAnsi" w:cstheme="minorHAnsi"/>
          <w:b/>
          <w:bCs/>
          <w:u w:val="single"/>
        </w:rPr>
      </w:pPr>
      <w:r w:rsidRPr="00522727">
        <w:rPr>
          <w:rFonts w:ascii="Calibri" w:hAnsi="Calibri" w:cs="Calibri"/>
          <w:b/>
          <w:bCs/>
          <w:u w:val="single"/>
        </w:rPr>
        <w:t>7.6.2 - O modo de disputa deste Pregão é o</w:t>
      </w:r>
      <w:r w:rsidRPr="00522727">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D0296A" w:rsidRPr="00522727">
            <w:rPr>
              <w:rFonts w:asciiTheme="minorHAnsi" w:hAnsiTheme="minorHAnsi" w:cstheme="minorHAnsi"/>
              <w:b/>
              <w:bCs/>
              <w:u w:val="single"/>
            </w:rPr>
            <w:t>Aberto</w:t>
          </w:r>
        </w:sdtContent>
      </w:sdt>
    </w:p>
    <w:bookmarkEnd w:id="5"/>
    <w:p w14:paraId="70FE02A3" w14:textId="77777777" w:rsidR="003C1D1C" w:rsidRPr="00522727" w:rsidRDefault="00FE4B45" w:rsidP="003C1D1C">
      <w:pPr>
        <w:tabs>
          <w:tab w:val="left" w:pos="2552"/>
        </w:tabs>
        <w:ind w:firstLine="426"/>
        <w:jc w:val="both"/>
        <w:rPr>
          <w:rFonts w:ascii="Calibri" w:hAnsi="Calibri" w:cs="Calibri"/>
        </w:rPr>
      </w:pPr>
      <w:r w:rsidRPr="00522727">
        <w:rPr>
          <w:rFonts w:ascii="Calibri" w:hAnsi="Calibri" w:cs="Calibri"/>
          <w:b/>
          <w:bCs/>
        </w:rPr>
        <w:t>7.6.2</w:t>
      </w:r>
      <w:r w:rsidR="003C1D1C" w:rsidRPr="00522727">
        <w:rPr>
          <w:rFonts w:ascii="Calibri" w:hAnsi="Calibri" w:cs="Calibri"/>
          <w:b/>
          <w:bCs/>
        </w:rPr>
        <w:t>.1</w:t>
      </w:r>
      <w:r w:rsidRPr="00522727">
        <w:rPr>
          <w:rFonts w:ascii="Calibri" w:hAnsi="Calibri" w:cs="Calibri"/>
          <w:b/>
          <w:bCs/>
        </w:rPr>
        <w:t xml:space="preserve"> – </w:t>
      </w:r>
      <w:r w:rsidR="003C1D1C" w:rsidRPr="00522727">
        <w:rPr>
          <w:rFonts w:ascii="Calibri" w:hAnsi="Calibri" w:cs="Calibri"/>
        </w:rPr>
        <w:t xml:space="preserve">Caso seja adotado para o envio de lances no pregão eletrônico o modo de disputa </w:t>
      </w:r>
      <w:r w:rsidR="003C1D1C" w:rsidRPr="00522727">
        <w:rPr>
          <w:rFonts w:ascii="Calibri" w:hAnsi="Calibri" w:cs="Calibri"/>
          <w:b/>
          <w:bCs/>
        </w:rPr>
        <w:t>"aberto"</w:t>
      </w:r>
      <w:r w:rsidR="003C1D1C" w:rsidRPr="00522727">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522727">
        <w:rPr>
          <w:rFonts w:ascii="Calibri" w:hAnsi="Calibri" w:cs="Calibri"/>
          <w:b/>
          <w:bCs/>
        </w:rPr>
        <w:t>7.6.</w:t>
      </w:r>
      <w:r w:rsidR="003C1D1C" w:rsidRPr="00522727">
        <w:rPr>
          <w:rFonts w:ascii="Calibri" w:hAnsi="Calibri" w:cs="Calibri"/>
          <w:b/>
          <w:bCs/>
        </w:rPr>
        <w:t>2.1.1</w:t>
      </w:r>
      <w:r w:rsidRPr="00522727">
        <w:rPr>
          <w:rFonts w:ascii="Calibri" w:hAnsi="Calibri" w:cs="Calibri"/>
          <w:b/>
          <w:bCs/>
        </w:rPr>
        <w:t xml:space="preserve"> – </w:t>
      </w:r>
      <w:r w:rsidRPr="00522727">
        <w:rPr>
          <w:rFonts w:ascii="Calibri" w:hAnsi="Calibri" w:cs="Calibri"/>
        </w:rPr>
        <w:t>A etapa de lances da sessão pública terá duração de dez minutos e, após isso, será prorrogada automaticamente pelo sistema quando houver lance ofertado</w:t>
      </w:r>
      <w:r w:rsidRPr="00344B7E">
        <w:rPr>
          <w:rFonts w:ascii="Calibri" w:hAnsi="Calibri" w:cs="Calibri"/>
        </w:rPr>
        <w:t xml:space="preserve">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lastRenderedPageBreak/>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xml:space="preserve">, prorrogáveis por igual </w:t>
      </w:r>
      <w:r w:rsidRPr="00B60FA3">
        <w:rPr>
          <w:rFonts w:ascii="Calibri" w:hAnsi="Calibri" w:cs="Calibri"/>
        </w:rPr>
        <w:lastRenderedPageBreak/>
        <w:t>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058FE664" w:rsidR="00733A11" w:rsidRPr="00522727"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522727">
        <w:rPr>
          <w:rFonts w:ascii="Calibri" w:hAnsi="Calibri" w:cs="Calibri"/>
        </w:rPr>
        <w:t xml:space="preserve">apresentar o </w:t>
      </w:r>
      <w:r w:rsidR="00D84E0F" w:rsidRPr="0052272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036ADF" w:rsidRPr="00522727">
            <w:rPr>
              <w:rFonts w:asciiTheme="minorHAnsi" w:hAnsiTheme="minorHAnsi" w:cstheme="minorHAnsi"/>
              <w:b/>
            </w:rPr>
            <w:t>por lote</w:t>
          </w:r>
        </w:sdtContent>
      </w:sdt>
      <w:r w:rsidR="00D84E0F" w:rsidRPr="00522727">
        <w:rPr>
          <w:rFonts w:asciiTheme="minorHAnsi" w:hAnsiTheme="minorHAnsi" w:cstheme="minorHAnsi"/>
          <w:b/>
        </w:rPr>
        <w:t>,</w:t>
      </w:r>
      <w:r w:rsidR="00D84E0F" w:rsidRPr="00522727">
        <w:rPr>
          <w:rFonts w:ascii="Calibri" w:hAnsi="Calibri" w:cs="Calibri"/>
        </w:rPr>
        <w:t xml:space="preserve"> </w:t>
      </w:r>
      <w:r w:rsidR="00733A11" w:rsidRPr="00522727">
        <w:rPr>
          <w:rFonts w:ascii="Calibri" w:hAnsi="Calibri" w:cs="Calibri"/>
        </w:rPr>
        <w:t xml:space="preserve">conforme </w:t>
      </w:r>
      <w:r w:rsidR="00733A11" w:rsidRPr="00522727">
        <w:rPr>
          <w:rFonts w:ascii="Calibri" w:hAnsi="Calibri" w:cs="Calibri"/>
          <w:b/>
          <w:bCs/>
        </w:rPr>
        <w:t>Anexo I</w:t>
      </w:r>
      <w:r w:rsidR="00082D65" w:rsidRPr="00522727">
        <w:rPr>
          <w:rFonts w:ascii="Calibri" w:hAnsi="Calibri" w:cs="Calibri"/>
          <w:b/>
          <w:bCs/>
        </w:rPr>
        <w:t>I</w:t>
      </w:r>
      <w:r w:rsidR="00733A11" w:rsidRPr="00522727">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522727">
        <w:rPr>
          <w:rFonts w:ascii="Calibri" w:hAnsi="Calibri" w:cs="Calibri"/>
          <w:b/>
          <w:bCs/>
        </w:rPr>
        <w:t xml:space="preserve">9.2 </w:t>
      </w:r>
      <w:r w:rsidR="00733A11" w:rsidRPr="00522727">
        <w:rPr>
          <w:rFonts w:ascii="Calibri" w:hAnsi="Calibri" w:cs="Calibri"/>
          <w:b/>
          <w:bCs/>
        </w:rPr>
        <w:t>–</w:t>
      </w:r>
      <w:r w:rsidR="00733A11" w:rsidRPr="00522727">
        <w:rPr>
          <w:rFonts w:ascii="Calibri" w:hAnsi="Calibri" w:cs="Calibri"/>
        </w:rPr>
        <w:t xml:space="preserve"> Quando na especificação do objeto forem estabelecidas medidas aproximadas, no julgamento serão adotadas as variações admitidas pela ABNT ou, na ausência de parâmetros</w:t>
      </w:r>
      <w:r w:rsidR="00733A11" w:rsidRPr="00937F04">
        <w:rPr>
          <w:rFonts w:ascii="Calibri" w:hAnsi="Calibri" w:cs="Calibri"/>
        </w:rPr>
        <w:t xml:space="preserve">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lastRenderedPageBreak/>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522727"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522727">
        <w:rPr>
          <w:rFonts w:ascii="Calibri" w:hAnsi="Calibri" w:cs="Calibri"/>
        </w:rPr>
        <w:t>Impugnação ao Edital”.</w:t>
      </w:r>
    </w:p>
    <w:p w14:paraId="70EBD0F3" w14:textId="77777777" w:rsidR="00F36B64" w:rsidRPr="00522727" w:rsidRDefault="00F36B64" w:rsidP="00F45909">
      <w:pPr>
        <w:ind w:firstLine="142"/>
        <w:jc w:val="both"/>
        <w:rPr>
          <w:rFonts w:ascii="Calibri" w:hAnsi="Calibri" w:cs="Calibri"/>
        </w:rPr>
      </w:pPr>
      <w:r w:rsidRPr="00522727">
        <w:rPr>
          <w:rFonts w:ascii="Calibri" w:hAnsi="Calibri" w:cs="Calibri"/>
          <w:b/>
          <w:bCs/>
        </w:rPr>
        <w:t>1</w:t>
      </w:r>
      <w:r w:rsidR="00F45909" w:rsidRPr="00522727">
        <w:rPr>
          <w:rFonts w:ascii="Calibri" w:hAnsi="Calibri" w:cs="Calibri"/>
          <w:b/>
          <w:bCs/>
        </w:rPr>
        <w:t>0</w:t>
      </w:r>
      <w:r w:rsidRPr="00522727">
        <w:rPr>
          <w:rFonts w:ascii="Calibri" w:hAnsi="Calibri" w:cs="Calibri"/>
          <w:b/>
          <w:bCs/>
        </w:rPr>
        <w:t>.1.1 –</w:t>
      </w:r>
      <w:r w:rsidRPr="00522727">
        <w:rPr>
          <w:rFonts w:ascii="Calibri" w:hAnsi="Calibri" w:cs="Calibri"/>
        </w:rPr>
        <w:t xml:space="preserve"> Fornecedores cadastrados podem optar por registrar a impugnação efetuando o login, acessando o processo eletrônico, botão “Impugnação”.</w:t>
      </w:r>
    </w:p>
    <w:p w14:paraId="21BBE1D5" w14:textId="0372643A" w:rsidR="00F36B64" w:rsidRPr="00522727" w:rsidRDefault="00F36B64" w:rsidP="00D84E0F">
      <w:pPr>
        <w:pStyle w:val="Contedodoquadro"/>
        <w:rPr>
          <w:rFonts w:asciiTheme="minorHAnsi" w:hAnsiTheme="minorHAnsi" w:cstheme="minorHAnsi"/>
          <w:szCs w:val="24"/>
        </w:rPr>
      </w:pPr>
      <w:r w:rsidRPr="00522727">
        <w:rPr>
          <w:rFonts w:ascii="Calibri" w:hAnsi="Calibri" w:cs="Calibri"/>
          <w:b/>
          <w:bCs/>
        </w:rPr>
        <w:t>1</w:t>
      </w:r>
      <w:r w:rsidR="00F45909" w:rsidRPr="00522727">
        <w:rPr>
          <w:rFonts w:ascii="Calibri" w:hAnsi="Calibri" w:cs="Calibri"/>
          <w:b/>
          <w:bCs/>
        </w:rPr>
        <w:t>0</w:t>
      </w:r>
      <w:r w:rsidRPr="00522727">
        <w:rPr>
          <w:rFonts w:ascii="Calibri" w:hAnsi="Calibri" w:cs="Calibri"/>
          <w:b/>
          <w:bCs/>
        </w:rPr>
        <w:t>.1.2 –</w:t>
      </w:r>
      <w:r w:rsidRPr="00522727">
        <w:rPr>
          <w:rFonts w:ascii="Calibri" w:hAnsi="Calibri" w:cs="Calibri"/>
        </w:rPr>
        <w:t xml:space="preserve"> Excepcionalmente, a impugnação poderá ser realizada pelo </w:t>
      </w:r>
      <w:r w:rsidR="00D84E0F" w:rsidRPr="00522727">
        <w:rPr>
          <w:rFonts w:asciiTheme="minorHAnsi" w:hAnsiTheme="minorHAnsi" w:cstheme="minorHAnsi"/>
          <w:b/>
          <w:bCs/>
        </w:rPr>
        <w:t>e-mail:</w:t>
      </w:r>
      <w:r w:rsidR="00D84E0F" w:rsidRPr="00522727">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CF1D1B" w:rsidRPr="00522727">
            <w:rPr>
              <w:rFonts w:asciiTheme="minorHAnsi" w:hAnsiTheme="minorHAnsi" w:cstheme="minorHAnsi"/>
            </w:rPr>
            <w:t>licita@udesc.br</w:t>
          </w:r>
        </w:sdtContent>
      </w:sdt>
      <w:r w:rsidRPr="00522727">
        <w:rPr>
          <w:rFonts w:ascii="Calibri" w:hAnsi="Calibri" w:cs="Calibri"/>
        </w:rPr>
        <w:t>.</w:t>
      </w:r>
    </w:p>
    <w:p w14:paraId="3FD35D0E" w14:textId="35A8392D" w:rsidR="00F36B64" w:rsidRPr="00522727" w:rsidRDefault="00F36B64" w:rsidP="00F45909">
      <w:pPr>
        <w:ind w:firstLine="142"/>
        <w:jc w:val="both"/>
        <w:rPr>
          <w:rFonts w:ascii="Calibri" w:hAnsi="Calibri" w:cs="Calibri"/>
        </w:rPr>
      </w:pPr>
      <w:r w:rsidRPr="00522727">
        <w:rPr>
          <w:rFonts w:ascii="Calibri" w:hAnsi="Calibri" w:cs="Calibri"/>
          <w:b/>
          <w:bCs/>
        </w:rPr>
        <w:t>1</w:t>
      </w:r>
      <w:r w:rsidR="00F45909" w:rsidRPr="00522727">
        <w:rPr>
          <w:rFonts w:ascii="Calibri" w:hAnsi="Calibri" w:cs="Calibri"/>
          <w:b/>
          <w:bCs/>
        </w:rPr>
        <w:t>0.1.3</w:t>
      </w:r>
      <w:r w:rsidRPr="00522727">
        <w:rPr>
          <w:rFonts w:ascii="Calibri" w:hAnsi="Calibri" w:cs="Calibri"/>
          <w:b/>
          <w:bCs/>
        </w:rPr>
        <w:t xml:space="preserve"> –</w:t>
      </w:r>
      <w:r w:rsidRPr="00522727">
        <w:rPr>
          <w:rFonts w:ascii="Calibri" w:hAnsi="Calibri" w:cs="Calibri"/>
        </w:rPr>
        <w:t xml:space="preserve"> O Sistema permite inserir Anexos na aba </w:t>
      </w:r>
      <w:r w:rsidR="00F020CC" w:rsidRPr="00522727">
        <w:rPr>
          <w:rFonts w:ascii="Calibri" w:hAnsi="Calibri" w:cs="Calibri"/>
        </w:rPr>
        <w:t>da impugnação</w:t>
      </w:r>
      <w:r w:rsidRPr="00522727">
        <w:rPr>
          <w:rFonts w:ascii="Calibri" w:hAnsi="Calibri" w:cs="Calibri"/>
        </w:rPr>
        <w:t>.</w:t>
      </w:r>
    </w:p>
    <w:p w14:paraId="2AA5B02A" w14:textId="0245517C" w:rsidR="00187D25" w:rsidRPr="00FA48CA" w:rsidRDefault="00187D25" w:rsidP="00187D25">
      <w:pPr>
        <w:jc w:val="both"/>
        <w:rPr>
          <w:rFonts w:ascii="Calibri" w:hAnsi="Calibri"/>
        </w:rPr>
      </w:pPr>
      <w:r w:rsidRPr="00522727">
        <w:rPr>
          <w:rFonts w:ascii="Calibri" w:hAnsi="Calibri"/>
          <w:b/>
        </w:rPr>
        <w:t>1</w:t>
      </w:r>
      <w:r w:rsidR="00853AF6" w:rsidRPr="00522727">
        <w:rPr>
          <w:rFonts w:ascii="Calibri" w:hAnsi="Calibri"/>
          <w:b/>
        </w:rPr>
        <w:t>0</w:t>
      </w:r>
      <w:r w:rsidRPr="00522727">
        <w:rPr>
          <w:rFonts w:ascii="Calibri" w:hAnsi="Calibri"/>
          <w:b/>
        </w:rPr>
        <w:t>.</w:t>
      </w:r>
      <w:r w:rsidR="00853AF6" w:rsidRPr="00522727">
        <w:rPr>
          <w:rFonts w:ascii="Calibri" w:hAnsi="Calibri"/>
          <w:b/>
        </w:rPr>
        <w:t>2</w:t>
      </w:r>
      <w:r w:rsidRPr="00522727">
        <w:rPr>
          <w:rFonts w:ascii="Calibri" w:hAnsi="Calibri"/>
          <w:b/>
        </w:rPr>
        <w:t xml:space="preserve"> –</w:t>
      </w:r>
      <w:r w:rsidRPr="00522727">
        <w:rPr>
          <w:rFonts w:ascii="Calibri" w:hAnsi="Calibri"/>
        </w:rPr>
        <w:t xml:space="preserve"> </w:t>
      </w:r>
      <w:r w:rsidR="00853AF6" w:rsidRPr="00522727">
        <w:rPr>
          <w:rFonts w:ascii="Calibri" w:hAnsi="Calibri"/>
        </w:rPr>
        <w:t>D</w:t>
      </w:r>
      <w:r w:rsidRPr="00522727">
        <w:rPr>
          <w:rFonts w:ascii="Calibri" w:hAnsi="Calibri"/>
        </w:rPr>
        <w:t>eclarado o vencedor, qualquer licitante poderá manifestar sua intenção de recorrer</w:t>
      </w:r>
      <w:r w:rsidR="006F1B80" w:rsidRPr="00522727">
        <w:rPr>
          <w:rFonts w:ascii="Calibri" w:hAnsi="Calibri"/>
        </w:rPr>
        <w:t xml:space="preserve"> no prazo de 30 minutos</w:t>
      </w:r>
      <w:r w:rsidRPr="00522727">
        <w:rPr>
          <w:rFonts w:ascii="Calibri" w:hAnsi="Calibri"/>
        </w:rPr>
        <w:t xml:space="preserve">, </w:t>
      </w:r>
      <w:r w:rsidRPr="00522727">
        <w:rPr>
          <w:rFonts w:ascii="Calibri" w:hAnsi="Calibri"/>
          <w:b/>
          <w:bCs/>
        </w:rPr>
        <w:t>em campo próprio do Sistema</w:t>
      </w:r>
      <w:r w:rsidRPr="00522727">
        <w:rPr>
          <w:rFonts w:ascii="Calibri" w:hAnsi="Calibri"/>
        </w:rPr>
        <w:t>, sendo-lhe concedido</w:t>
      </w:r>
      <w:r w:rsidRPr="00FA48CA">
        <w:rPr>
          <w:rFonts w:ascii="Calibri" w:hAnsi="Calibri"/>
        </w:rPr>
        <w:t xml:space="preserve">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w:t>
      </w:r>
      <w:r w:rsidRPr="00937F04">
        <w:rPr>
          <w:rFonts w:ascii="Calibri" w:hAnsi="Calibri" w:cs="Calibri"/>
          <w:szCs w:val="24"/>
        </w:rPr>
        <w:lastRenderedPageBreak/>
        <w:t>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Pr="00522727"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522727">
        <w:rPr>
          <w:rFonts w:ascii="Calibri" w:hAnsi="Calibri"/>
          <w:lang w:eastAsia="pt-BR"/>
        </w:rPr>
        <w:t>do Contrato/AF.</w:t>
      </w:r>
    </w:p>
    <w:p w14:paraId="763E942E" w14:textId="0385BC8C" w:rsidR="00F971E0" w:rsidRPr="00522727" w:rsidRDefault="00F971E0" w:rsidP="00D02F2F">
      <w:pPr>
        <w:ind w:firstLine="142"/>
        <w:jc w:val="both"/>
        <w:rPr>
          <w:rFonts w:ascii="Calibri" w:hAnsi="Calibri"/>
          <w:bCs/>
        </w:rPr>
      </w:pPr>
      <w:r w:rsidRPr="00522727">
        <w:rPr>
          <w:rFonts w:ascii="Calibri" w:hAnsi="Calibri"/>
          <w:b/>
        </w:rPr>
        <w:t>11.</w:t>
      </w:r>
      <w:r w:rsidR="00B06A9A" w:rsidRPr="00522727">
        <w:rPr>
          <w:rFonts w:ascii="Calibri" w:hAnsi="Calibri"/>
          <w:b/>
        </w:rPr>
        <w:t>9</w:t>
      </w:r>
      <w:r w:rsidRPr="00522727">
        <w:rPr>
          <w:rFonts w:ascii="Calibri" w:hAnsi="Calibri"/>
          <w:b/>
        </w:rPr>
        <w:t>.2</w:t>
      </w:r>
      <w:r w:rsidRPr="00522727">
        <w:rPr>
          <w:rFonts w:ascii="Calibri" w:hAnsi="Calibri"/>
        </w:rPr>
        <w:t xml:space="preserve"> – </w:t>
      </w:r>
      <w:r w:rsidRPr="00522727">
        <w:rPr>
          <w:rFonts w:ascii="Calibri" w:hAnsi="Calibri"/>
          <w:bCs/>
        </w:rPr>
        <w:t>O valor d</w:t>
      </w:r>
      <w:r w:rsidR="00661F91" w:rsidRPr="00522727">
        <w:rPr>
          <w:rFonts w:ascii="Calibri" w:hAnsi="Calibri"/>
          <w:bCs/>
        </w:rPr>
        <w:t>a ARP</w:t>
      </w:r>
      <w:r w:rsidRPr="00522727">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3BB6F2BD" w:rsidR="00F971E0" w:rsidRPr="00522727" w:rsidRDefault="00F971E0" w:rsidP="00D02F2F">
      <w:pPr>
        <w:ind w:firstLine="142"/>
        <w:jc w:val="both"/>
        <w:rPr>
          <w:rFonts w:ascii="Calibri" w:hAnsi="Calibri"/>
          <w:bCs/>
        </w:rPr>
      </w:pPr>
      <w:r w:rsidRPr="00522727">
        <w:rPr>
          <w:rFonts w:ascii="Calibri" w:hAnsi="Calibri"/>
          <w:b/>
        </w:rPr>
        <w:t>11.</w:t>
      </w:r>
      <w:r w:rsidR="00B06A9A" w:rsidRPr="00522727">
        <w:rPr>
          <w:rFonts w:ascii="Calibri" w:hAnsi="Calibri"/>
          <w:b/>
        </w:rPr>
        <w:t>9</w:t>
      </w:r>
      <w:r w:rsidRPr="00522727">
        <w:rPr>
          <w:rFonts w:ascii="Calibri" w:hAnsi="Calibri"/>
          <w:b/>
        </w:rPr>
        <w:t>.2.1 -</w:t>
      </w:r>
      <w:r w:rsidRPr="00522727">
        <w:rPr>
          <w:rFonts w:ascii="Calibri" w:hAnsi="Calibri"/>
          <w:bCs/>
        </w:rPr>
        <w:t xml:space="preserve"> O índice de reajuste será o Índice Nacional de Preços ao Consumidor Amplo - IPCA, ou índice que vier a substituí-lo;</w:t>
      </w:r>
    </w:p>
    <w:p w14:paraId="26562D8C" w14:textId="183E2EEA" w:rsidR="00F971E0" w:rsidRDefault="00F971E0" w:rsidP="00D02F2F">
      <w:pPr>
        <w:ind w:firstLine="142"/>
        <w:jc w:val="both"/>
        <w:rPr>
          <w:rFonts w:ascii="Calibri" w:hAnsi="Calibri"/>
          <w:bCs/>
        </w:rPr>
      </w:pPr>
      <w:r w:rsidRPr="00522727">
        <w:rPr>
          <w:rFonts w:ascii="Calibri" w:hAnsi="Calibri"/>
          <w:b/>
        </w:rPr>
        <w:t>11.</w:t>
      </w:r>
      <w:r w:rsidR="00B06A9A" w:rsidRPr="00522727">
        <w:rPr>
          <w:rFonts w:ascii="Calibri" w:hAnsi="Calibri"/>
          <w:b/>
        </w:rPr>
        <w:t>9</w:t>
      </w:r>
      <w:r w:rsidRPr="00522727">
        <w:rPr>
          <w:rFonts w:ascii="Calibri" w:hAnsi="Calibri"/>
          <w:b/>
        </w:rPr>
        <w:t>.2.2 -</w:t>
      </w:r>
      <w:r w:rsidRPr="00522727">
        <w:rPr>
          <w:rFonts w:ascii="Calibri" w:hAnsi="Calibri"/>
          <w:bCs/>
        </w:rPr>
        <w:t xml:space="preserve"> Será utilizado o acumulado do índice do</w:t>
      </w:r>
      <w:r w:rsidRPr="00F971E0">
        <w:rPr>
          <w:rFonts w:ascii="Calibri" w:hAnsi="Calibri"/>
          <w:bCs/>
        </w:rPr>
        <w:t>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 xml:space="preserve">Conforme estabelecido pelo Decreto Estadual n.º 1.073, de 23 de fevereiro de 2017 em seu artigo 9º.§4º, o credor que não possuir conta corrente no Banco do Brasil S/A receberá o pagamento em outras </w:t>
      </w:r>
      <w:r>
        <w:rPr>
          <w:rFonts w:ascii="Calibri" w:hAnsi="Calibri" w:cs="Calibri"/>
        </w:rPr>
        <w:lastRenderedPageBreak/>
        <w:t>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lastRenderedPageBreak/>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522727"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w:t>
      </w:r>
      <w:r w:rsidR="008D28D0" w:rsidRPr="00522727">
        <w:rPr>
          <w:rFonts w:ascii="Calibri" w:hAnsi="Calibri" w:cs="Calibri"/>
          <w:bCs/>
        </w:rPr>
        <w:t xml:space="preserve">interessados, no endereço eletrônico </w:t>
      </w:r>
      <w:hyperlink r:id="rId13" w:history="1">
        <w:r w:rsidR="008D28D0" w:rsidRPr="00522727">
          <w:rPr>
            <w:rStyle w:val="Hyperlink"/>
            <w:rFonts w:ascii="Calibri" w:hAnsi="Calibri" w:cs="Calibri"/>
            <w:bCs/>
          </w:rPr>
          <w:t>http://portaldecompras.sc.gov.br/</w:t>
        </w:r>
      </w:hyperlink>
      <w:r w:rsidRPr="00522727">
        <w:rPr>
          <w:rFonts w:ascii="Calibri" w:hAnsi="Calibri" w:cs="Calibri"/>
          <w:bCs/>
        </w:rPr>
        <w:t xml:space="preserve"> ou </w:t>
      </w:r>
      <w:hyperlink r:id="rId14" w:history="1">
        <w:r w:rsidRPr="00522727">
          <w:rPr>
            <w:rStyle w:val="Hyperlink"/>
            <w:rFonts w:ascii="Calibri" w:hAnsi="Calibri" w:cs="Calibri"/>
            <w:bCs/>
          </w:rPr>
          <w:t>https://e-lic.sc.gov.br/</w:t>
        </w:r>
      </w:hyperlink>
      <w:r w:rsidRPr="00522727">
        <w:rPr>
          <w:rFonts w:ascii="Calibri" w:hAnsi="Calibri" w:cs="Calibri"/>
          <w:bCs/>
        </w:rPr>
        <w:t xml:space="preserve"> </w:t>
      </w:r>
      <w:r w:rsidR="008D28D0" w:rsidRPr="00522727">
        <w:rPr>
          <w:rFonts w:ascii="Calibri" w:hAnsi="Calibri" w:cs="Calibri"/>
          <w:bCs/>
        </w:rPr>
        <w:t xml:space="preserve">  </w:t>
      </w:r>
    </w:p>
    <w:p w14:paraId="07C24C31" w14:textId="31B77F03" w:rsidR="008D28D0" w:rsidRPr="00522727" w:rsidRDefault="00DC5013" w:rsidP="003B3B12">
      <w:pPr>
        <w:shd w:val="clear" w:color="auto" w:fill="FFFFFF"/>
        <w:ind w:firstLine="142"/>
        <w:jc w:val="both"/>
        <w:rPr>
          <w:rFonts w:ascii="Calibri" w:hAnsi="Calibri" w:cs="Calibri"/>
          <w:bCs/>
        </w:rPr>
      </w:pPr>
      <w:r w:rsidRPr="00522727">
        <w:rPr>
          <w:rFonts w:ascii="Calibri" w:hAnsi="Calibri" w:cs="Calibri"/>
          <w:b/>
        </w:rPr>
        <w:t>14</w:t>
      </w:r>
      <w:r w:rsidR="003B3B12" w:rsidRPr="00522727">
        <w:rPr>
          <w:rFonts w:ascii="Calibri" w:hAnsi="Calibri" w:cs="Calibri"/>
          <w:b/>
        </w:rPr>
        <w:t>.2.2</w:t>
      </w:r>
      <w:r w:rsidR="008D28D0" w:rsidRPr="00522727">
        <w:rPr>
          <w:rFonts w:ascii="Calibri" w:hAnsi="Calibri" w:cs="Calibri"/>
          <w:b/>
        </w:rPr>
        <w:t xml:space="preserve"> –</w:t>
      </w:r>
      <w:r w:rsidR="008D28D0" w:rsidRPr="00522727">
        <w:rPr>
          <w:rFonts w:ascii="Calibri" w:hAnsi="Calibri" w:cs="Calibri"/>
          <w:bCs/>
        </w:rPr>
        <w:t xml:space="preserve"> Vistas ao processo licitatório poderão ser realizadas no endereço </w:t>
      </w:r>
      <w:hyperlink r:id="rId15" w:history="1">
        <w:r w:rsidR="008D28D0" w:rsidRPr="00522727">
          <w:rPr>
            <w:rStyle w:val="Hyperlink"/>
            <w:rFonts w:ascii="Calibri" w:hAnsi="Calibri" w:cs="Calibri"/>
            <w:bCs/>
          </w:rPr>
          <w:t>https://portal.sgpe.sea.sc.gov.br</w:t>
        </w:r>
      </w:hyperlink>
      <w:r w:rsidR="008D28D0" w:rsidRPr="00522727">
        <w:rPr>
          <w:rFonts w:ascii="Calibri" w:hAnsi="Calibri" w:cs="Calibri"/>
          <w:bCs/>
        </w:rPr>
        <w:t xml:space="preserve">, informando o nº do processo UDESC </w:t>
      </w:r>
      <w:r w:rsidR="00CF1D1B" w:rsidRPr="00522727">
        <w:rPr>
          <w:rFonts w:ascii="Calibri" w:hAnsi="Calibri" w:cs="Calibri"/>
          <w:bCs/>
        </w:rPr>
        <w:t>9611</w:t>
      </w:r>
      <w:r w:rsidR="008D28D0" w:rsidRPr="00522727">
        <w:rPr>
          <w:rFonts w:ascii="Calibri" w:hAnsi="Calibri" w:cs="Calibri"/>
          <w:bCs/>
        </w:rPr>
        <w:t>/202</w:t>
      </w:r>
      <w:r w:rsidR="00170C9D" w:rsidRPr="00522727">
        <w:rPr>
          <w:rFonts w:ascii="Calibri" w:hAnsi="Calibri" w:cs="Calibri"/>
          <w:bCs/>
        </w:rPr>
        <w:t>4</w:t>
      </w:r>
      <w:r w:rsidR="008D28D0" w:rsidRPr="00522727">
        <w:rPr>
          <w:rFonts w:ascii="Calibri" w:hAnsi="Calibri" w:cs="Calibri"/>
          <w:bCs/>
        </w:rPr>
        <w:t xml:space="preserve">. </w:t>
      </w:r>
    </w:p>
    <w:p w14:paraId="43F199B7" w14:textId="77777777" w:rsidR="00733A11" w:rsidRPr="00522727" w:rsidRDefault="006E3CF5" w:rsidP="003B3B12">
      <w:pPr>
        <w:shd w:val="clear" w:color="auto" w:fill="FFFFFF"/>
        <w:ind w:firstLine="142"/>
        <w:jc w:val="both"/>
        <w:rPr>
          <w:rFonts w:ascii="Calibri" w:hAnsi="Calibri" w:cs="Calibri"/>
          <w:szCs w:val="22"/>
        </w:rPr>
      </w:pPr>
      <w:r w:rsidRPr="00522727">
        <w:rPr>
          <w:rFonts w:ascii="Calibri" w:hAnsi="Calibri" w:cs="Calibri"/>
          <w:b/>
        </w:rPr>
        <w:t>1</w:t>
      </w:r>
      <w:r w:rsidR="00DC5013" w:rsidRPr="00522727">
        <w:rPr>
          <w:rFonts w:ascii="Calibri" w:hAnsi="Calibri" w:cs="Calibri"/>
          <w:b/>
        </w:rPr>
        <w:t>4</w:t>
      </w:r>
      <w:r w:rsidR="00733A11" w:rsidRPr="00522727">
        <w:rPr>
          <w:rFonts w:ascii="Calibri" w:hAnsi="Calibri" w:cs="Calibri"/>
          <w:b/>
        </w:rPr>
        <w:t>.</w:t>
      </w:r>
      <w:r w:rsidR="003B3B12" w:rsidRPr="00522727">
        <w:rPr>
          <w:rFonts w:ascii="Calibri" w:hAnsi="Calibri" w:cs="Calibri"/>
          <w:b/>
        </w:rPr>
        <w:t>2.3</w:t>
      </w:r>
      <w:r w:rsidR="00733A11" w:rsidRPr="00522727">
        <w:rPr>
          <w:rFonts w:ascii="Calibri" w:hAnsi="Calibri" w:cs="Calibri"/>
          <w:b/>
        </w:rPr>
        <w:t xml:space="preserve"> </w:t>
      </w:r>
      <w:r w:rsidR="00733A11" w:rsidRPr="00522727">
        <w:rPr>
          <w:rFonts w:ascii="Calibri" w:hAnsi="Calibri" w:cs="Calibri"/>
          <w:szCs w:val="22"/>
        </w:rPr>
        <w:t xml:space="preserve">– A </w:t>
      </w:r>
      <w:proofErr w:type="spellStart"/>
      <w:r w:rsidR="003B3B12" w:rsidRPr="00522727">
        <w:rPr>
          <w:rFonts w:ascii="Calibri" w:hAnsi="Calibri" w:cs="Calibri"/>
          <w:szCs w:val="22"/>
        </w:rPr>
        <w:t>Udesc</w:t>
      </w:r>
      <w:proofErr w:type="spellEnd"/>
      <w:r w:rsidR="00733A11" w:rsidRPr="00522727">
        <w:rPr>
          <w:rFonts w:ascii="Calibri" w:hAnsi="Calibri" w:cs="Calibri"/>
          <w:szCs w:val="22"/>
        </w:rPr>
        <w:t xml:space="preserve"> não se responsabiliza pelo conteúdo e autenticidade de cópias deste edital, senão aquelas que estiverem </w:t>
      </w:r>
      <w:r w:rsidR="003B3B12" w:rsidRPr="00522727">
        <w:rPr>
          <w:rFonts w:ascii="Calibri" w:hAnsi="Calibri" w:cs="Calibri"/>
          <w:szCs w:val="22"/>
        </w:rPr>
        <w:t>nos sites informados anteriormente</w:t>
      </w:r>
      <w:r w:rsidR="00733A11" w:rsidRPr="00522727">
        <w:rPr>
          <w:rFonts w:ascii="Calibri" w:hAnsi="Calibri" w:cs="Calibri"/>
          <w:szCs w:val="22"/>
        </w:rPr>
        <w:t>.</w:t>
      </w:r>
    </w:p>
    <w:p w14:paraId="26A2D7E0" w14:textId="77777777" w:rsidR="00733A11" w:rsidRPr="00522727" w:rsidRDefault="006E3CF5">
      <w:pPr>
        <w:jc w:val="both"/>
        <w:rPr>
          <w:rFonts w:ascii="Calibri" w:hAnsi="Calibri" w:cs="Calibri"/>
          <w:szCs w:val="22"/>
        </w:rPr>
      </w:pPr>
      <w:r w:rsidRPr="00522727">
        <w:rPr>
          <w:rFonts w:ascii="Calibri" w:hAnsi="Calibri" w:cs="Calibri"/>
          <w:b/>
          <w:bCs/>
          <w:szCs w:val="22"/>
        </w:rPr>
        <w:t>1</w:t>
      </w:r>
      <w:r w:rsidR="00DC5013" w:rsidRPr="00522727">
        <w:rPr>
          <w:rFonts w:ascii="Calibri" w:hAnsi="Calibri" w:cs="Calibri"/>
          <w:b/>
          <w:bCs/>
          <w:szCs w:val="22"/>
        </w:rPr>
        <w:t>4</w:t>
      </w:r>
      <w:r w:rsidR="00733A11" w:rsidRPr="00522727">
        <w:rPr>
          <w:rFonts w:ascii="Calibri" w:hAnsi="Calibri" w:cs="Calibri"/>
          <w:b/>
          <w:bCs/>
          <w:szCs w:val="22"/>
        </w:rPr>
        <w:t>.</w:t>
      </w:r>
      <w:r w:rsidR="003B3B12" w:rsidRPr="00522727">
        <w:rPr>
          <w:rFonts w:ascii="Calibri" w:hAnsi="Calibri" w:cs="Calibri"/>
          <w:b/>
          <w:bCs/>
          <w:szCs w:val="22"/>
        </w:rPr>
        <w:t>3</w:t>
      </w:r>
      <w:r w:rsidR="00733A11" w:rsidRPr="00522727">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sidRPr="00522727">
        <w:rPr>
          <w:rFonts w:ascii="Calibri" w:hAnsi="Calibri" w:cs="Calibri"/>
          <w:b/>
          <w:bCs/>
          <w:szCs w:val="22"/>
        </w:rPr>
        <w:t>1</w:t>
      </w:r>
      <w:r w:rsidR="00DC5013" w:rsidRPr="00522727">
        <w:rPr>
          <w:rFonts w:ascii="Calibri" w:hAnsi="Calibri" w:cs="Calibri"/>
          <w:b/>
          <w:bCs/>
          <w:szCs w:val="22"/>
        </w:rPr>
        <w:t>4</w:t>
      </w:r>
      <w:r w:rsidR="00733A11" w:rsidRPr="00522727">
        <w:rPr>
          <w:rFonts w:ascii="Calibri" w:hAnsi="Calibri" w:cs="Calibri"/>
          <w:b/>
          <w:bCs/>
          <w:szCs w:val="22"/>
        </w:rPr>
        <w:t>.</w:t>
      </w:r>
      <w:r w:rsidR="003B3B12" w:rsidRPr="00522727">
        <w:rPr>
          <w:rFonts w:ascii="Calibri" w:hAnsi="Calibri" w:cs="Calibri"/>
          <w:b/>
          <w:bCs/>
          <w:szCs w:val="22"/>
        </w:rPr>
        <w:t>3</w:t>
      </w:r>
      <w:r w:rsidR="00733A11" w:rsidRPr="00522727">
        <w:rPr>
          <w:rFonts w:ascii="Calibri" w:hAnsi="Calibri" w:cs="Calibri"/>
          <w:b/>
          <w:bCs/>
          <w:szCs w:val="22"/>
        </w:rPr>
        <w:t>.1</w:t>
      </w:r>
      <w:r w:rsidR="00733A11" w:rsidRPr="00522727">
        <w:rPr>
          <w:rFonts w:ascii="Calibri" w:hAnsi="Calibri" w:cs="Calibri"/>
          <w:szCs w:val="22"/>
        </w:rPr>
        <w:t xml:space="preserve"> – As normas disciplinadoras da licitação serão sempre interpre</w:t>
      </w:r>
      <w:r w:rsidR="00733A11" w:rsidRPr="00937F04">
        <w:rPr>
          <w:rFonts w:ascii="Calibri" w:hAnsi="Calibri" w:cs="Calibri"/>
          <w:szCs w:val="22"/>
        </w:rPr>
        <w:t>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522727"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w:t>
      </w:r>
      <w:r w:rsidR="00733A11" w:rsidRPr="00522727">
        <w:rPr>
          <w:rFonts w:ascii="Calibri" w:hAnsi="Calibri" w:cs="Calibri"/>
          <w:szCs w:val="22"/>
        </w:rPr>
        <w:t xml:space="preserve">disponibilizadas no </w:t>
      </w:r>
      <w:r w:rsidR="008D28D0" w:rsidRPr="00522727">
        <w:rPr>
          <w:rFonts w:ascii="Calibri" w:hAnsi="Calibri" w:cs="Calibri"/>
          <w:szCs w:val="22"/>
        </w:rPr>
        <w:t>Portal</w:t>
      </w:r>
      <w:r w:rsidR="003B3B12" w:rsidRPr="00522727">
        <w:rPr>
          <w:rFonts w:ascii="Calibri" w:hAnsi="Calibri" w:cs="Calibri"/>
          <w:szCs w:val="22"/>
        </w:rPr>
        <w:t xml:space="preserve"> de compras</w:t>
      </w:r>
      <w:r w:rsidR="008D28D0" w:rsidRPr="00522727">
        <w:rPr>
          <w:rFonts w:ascii="Calibri" w:hAnsi="Calibri" w:cs="Calibri"/>
          <w:szCs w:val="22"/>
        </w:rPr>
        <w:t>;</w:t>
      </w:r>
    </w:p>
    <w:p w14:paraId="6FCC8C25" w14:textId="77777777" w:rsidR="00733A11" w:rsidRPr="00522727" w:rsidRDefault="006E3CF5">
      <w:pPr>
        <w:jc w:val="both"/>
        <w:rPr>
          <w:rFonts w:ascii="Calibri" w:hAnsi="Calibri" w:cs="Calibri"/>
        </w:rPr>
      </w:pPr>
      <w:r w:rsidRPr="00522727">
        <w:rPr>
          <w:rFonts w:ascii="Calibri" w:hAnsi="Calibri" w:cs="Calibri"/>
          <w:b/>
          <w:bCs/>
          <w:szCs w:val="18"/>
        </w:rPr>
        <w:t>1</w:t>
      </w:r>
      <w:r w:rsidR="00DC5013" w:rsidRPr="00522727">
        <w:rPr>
          <w:rFonts w:ascii="Calibri" w:hAnsi="Calibri" w:cs="Calibri"/>
          <w:b/>
          <w:bCs/>
          <w:szCs w:val="18"/>
        </w:rPr>
        <w:t>4</w:t>
      </w:r>
      <w:r w:rsidR="00733A11" w:rsidRPr="00522727">
        <w:rPr>
          <w:rFonts w:ascii="Calibri" w:hAnsi="Calibri" w:cs="Calibri"/>
          <w:b/>
          <w:bCs/>
          <w:szCs w:val="18"/>
        </w:rPr>
        <w:t>.</w:t>
      </w:r>
      <w:r w:rsidR="003B3B12" w:rsidRPr="00522727">
        <w:rPr>
          <w:rFonts w:ascii="Calibri" w:hAnsi="Calibri" w:cs="Calibri"/>
          <w:b/>
          <w:bCs/>
          <w:szCs w:val="18"/>
        </w:rPr>
        <w:t>7</w:t>
      </w:r>
      <w:r w:rsidR="00733A11" w:rsidRPr="00522727">
        <w:rPr>
          <w:rFonts w:ascii="Calibri" w:hAnsi="Calibri" w:cs="Calibri"/>
          <w:b/>
          <w:bCs/>
          <w:szCs w:val="18"/>
        </w:rPr>
        <w:t xml:space="preserve"> </w:t>
      </w:r>
      <w:r w:rsidR="00733A11" w:rsidRPr="00522727">
        <w:rPr>
          <w:rFonts w:ascii="Calibri" w:hAnsi="Calibri" w:cs="Calibri"/>
          <w:szCs w:val="18"/>
        </w:rPr>
        <w:t xml:space="preserve">– </w:t>
      </w:r>
      <w:r w:rsidR="00733A11" w:rsidRPr="00522727">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522727" w:rsidRDefault="006E3CF5" w:rsidP="00521EE2">
      <w:pPr>
        <w:jc w:val="both"/>
        <w:rPr>
          <w:rFonts w:ascii="Calibri" w:hAnsi="Calibri" w:cs="Calibri"/>
          <w:szCs w:val="18"/>
        </w:rPr>
      </w:pPr>
      <w:r w:rsidRPr="00522727">
        <w:rPr>
          <w:rFonts w:ascii="Calibri" w:hAnsi="Calibri" w:cs="Calibri"/>
          <w:b/>
          <w:bCs/>
          <w:szCs w:val="18"/>
        </w:rPr>
        <w:t>1</w:t>
      </w:r>
      <w:r w:rsidR="00DC5013" w:rsidRPr="00522727">
        <w:rPr>
          <w:rFonts w:ascii="Calibri" w:hAnsi="Calibri" w:cs="Calibri"/>
          <w:b/>
          <w:bCs/>
          <w:szCs w:val="18"/>
        </w:rPr>
        <w:t>4</w:t>
      </w:r>
      <w:r w:rsidR="00733A11" w:rsidRPr="00522727">
        <w:rPr>
          <w:rFonts w:ascii="Calibri" w:hAnsi="Calibri" w:cs="Calibri"/>
          <w:b/>
          <w:bCs/>
          <w:szCs w:val="18"/>
        </w:rPr>
        <w:t>.</w:t>
      </w:r>
      <w:r w:rsidR="003B3B12" w:rsidRPr="00522727">
        <w:rPr>
          <w:rFonts w:ascii="Calibri" w:hAnsi="Calibri" w:cs="Calibri"/>
          <w:b/>
          <w:bCs/>
          <w:szCs w:val="18"/>
        </w:rPr>
        <w:t>8</w:t>
      </w:r>
      <w:r w:rsidR="00733A11" w:rsidRPr="00522727">
        <w:rPr>
          <w:rFonts w:ascii="Calibri" w:hAnsi="Calibri" w:cs="Calibri"/>
          <w:szCs w:val="18"/>
        </w:rPr>
        <w:t xml:space="preserve"> – </w:t>
      </w:r>
      <w:r w:rsidR="00733A11" w:rsidRPr="00522727">
        <w:rPr>
          <w:rFonts w:ascii="Calibri" w:hAnsi="Calibri" w:cs="Calibri"/>
          <w:szCs w:val="22"/>
        </w:rPr>
        <w:t>Fica eleito o Foro da Comarca da Capital do Estado de Santa Catarina,</w:t>
      </w:r>
      <w:r w:rsidR="00733A11" w:rsidRPr="00522727">
        <w:rPr>
          <w:rFonts w:ascii="Calibri" w:hAnsi="Calibri" w:cs="Calibri"/>
          <w:szCs w:val="18"/>
        </w:rPr>
        <w:t xml:space="preserve"> com prevalência sobre qualquer outro, para apreciação judicial de quaisquer questões resultantes deste edital.</w:t>
      </w:r>
    </w:p>
    <w:p w14:paraId="70549871" w14:textId="77777777" w:rsidR="003206AA" w:rsidRPr="00522727" w:rsidRDefault="003206AA">
      <w:pPr>
        <w:jc w:val="both"/>
        <w:rPr>
          <w:rFonts w:ascii="Calibri" w:hAnsi="Calibri" w:cs="Calibri"/>
          <w:szCs w:val="18"/>
        </w:rPr>
      </w:pPr>
    </w:p>
    <w:p w14:paraId="78691D96" w14:textId="4100503B" w:rsidR="003206AA" w:rsidRPr="00522727" w:rsidRDefault="00315D2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D4BD1" w:rsidRPr="00522727">
            <w:rPr>
              <w:rFonts w:asciiTheme="minorHAnsi" w:hAnsiTheme="minorHAnsi" w:cstheme="minorHAnsi"/>
              <w:b/>
            </w:rPr>
            <w:t>Florianópolis/SC</w:t>
          </w:r>
        </w:sdtContent>
      </w:sdt>
      <w:r w:rsidR="006F0DFF" w:rsidRPr="00522727">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05-07T00:00:00Z">
            <w:dateFormat w:val="d' de 'MMMM' de 'yyyy"/>
            <w:lid w:val="pt-BR"/>
            <w:storeMappedDataAs w:val="dateTime"/>
            <w:calendar w:val="gregorian"/>
          </w:date>
        </w:sdtPr>
        <w:sdtEndPr/>
        <w:sdtContent>
          <w:r w:rsidR="00522727" w:rsidRPr="00522727">
            <w:rPr>
              <w:rFonts w:asciiTheme="minorHAnsi" w:hAnsiTheme="minorHAnsi" w:cstheme="minorHAnsi"/>
              <w:b/>
            </w:rPr>
            <w:t>7 de maio de 2024</w:t>
          </w:r>
        </w:sdtContent>
      </w:sdt>
      <w:r w:rsidR="00D84E0F" w:rsidRPr="00522727">
        <w:rPr>
          <w:rFonts w:asciiTheme="minorHAnsi" w:hAnsiTheme="minorHAnsi" w:cstheme="minorHAnsi"/>
          <w:b/>
        </w:rPr>
        <w:t>.</w:t>
      </w:r>
    </w:p>
    <w:p w14:paraId="73A0EB1D" w14:textId="77777777" w:rsidR="003206AA" w:rsidRPr="00522727" w:rsidRDefault="003206AA" w:rsidP="003206AA">
      <w:pPr>
        <w:jc w:val="center"/>
        <w:rPr>
          <w:rFonts w:ascii="Calibri" w:hAnsi="Calibri" w:cs="Calibri"/>
          <w:b/>
          <w:szCs w:val="18"/>
        </w:rPr>
      </w:pPr>
    </w:p>
    <w:p w14:paraId="7F68BFD4" w14:textId="5836F340" w:rsidR="003206AA" w:rsidRPr="00522727" w:rsidRDefault="00E36193" w:rsidP="003206AA">
      <w:pPr>
        <w:pStyle w:val="Ttulo4"/>
        <w:rPr>
          <w:rFonts w:ascii="Calibri" w:hAnsi="Calibri" w:cs="Calibri"/>
          <w:sz w:val="24"/>
          <w:szCs w:val="24"/>
        </w:rPr>
      </w:pPr>
      <w:r w:rsidRPr="00522727">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5C2570E3" w:rsidR="00733A11" w:rsidRPr="00522727" w:rsidRDefault="00733A11">
      <w:pPr>
        <w:tabs>
          <w:tab w:val="left" w:pos="204"/>
          <w:tab w:val="left" w:pos="720"/>
        </w:tabs>
        <w:autoSpaceDE w:val="0"/>
        <w:jc w:val="center"/>
        <w:rPr>
          <w:rFonts w:ascii="Calibri" w:hAnsi="Calibri" w:cs="Calibri"/>
          <w:b/>
        </w:rPr>
      </w:pPr>
      <w:r w:rsidRPr="00522727">
        <w:rPr>
          <w:rFonts w:ascii="Calibri" w:hAnsi="Calibri" w:cs="Calibri"/>
          <w:b/>
        </w:rPr>
        <w:t xml:space="preserve">PREGÃO ELETRÔNICO Nº </w:t>
      </w:r>
      <w:r w:rsidR="00ED4BD1" w:rsidRPr="00522727">
        <w:rPr>
          <w:rFonts w:ascii="Calibri" w:hAnsi="Calibri" w:cs="Calibri"/>
          <w:b/>
        </w:rPr>
        <w:t>0659</w:t>
      </w:r>
      <w:r w:rsidR="00F2392A" w:rsidRPr="00522727">
        <w:rPr>
          <w:rFonts w:ascii="Calibri" w:hAnsi="Calibri" w:cs="Calibri"/>
          <w:b/>
        </w:rPr>
        <w:t>/20</w:t>
      </w:r>
      <w:r w:rsidR="00095A81" w:rsidRPr="00522727">
        <w:rPr>
          <w:rFonts w:ascii="Calibri" w:hAnsi="Calibri" w:cs="Calibri"/>
          <w:b/>
        </w:rPr>
        <w:t>2</w:t>
      </w:r>
      <w:r w:rsidR="00170C9D" w:rsidRPr="00522727">
        <w:rPr>
          <w:rFonts w:ascii="Calibri" w:hAnsi="Calibri" w:cs="Calibri"/>
          <w:b/>
        </w:rPr>
        <w:t>4</w:t>
      </w:r>
    </w:p>
    <w:p w14:paraId="124FD0E4" w14:textId="77777777" w:rsidR="00AB4E34" w:rsidRPr="00522727"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522727">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35D40218" w:rsidR="00082D65" w:rsidRPr="00522727" w:rsidRDefault="00082D65" w:rsidP="00082D65">
      <w:pPr>
        <w:jc w:val="center"/>
        <w:rPr>
          <w:rFonts w:ascii="Calibri" w:hAnsi="Calibri" w:cs="Calibri"/>
          <w:b/>
        </w:rPr>
      </w:pPr>
      <w:r w:rsidRPr="00522727">
        <w:rPr>
          <w:rFonts w:ascii="Calibri" w:hAnsi="Calibri" w:cs="Calibri"/>
          <w:b/>
        </w:rPr>
        <w:t xml:space="preserve">PREGÃO ELETRÔNICO Nº </w:t>
      </w:r>
      <w:r w:rsidR="00ED4BD1" w:rsidRPr="00522727">
        <w:rPr>
          <w:rFonts w:ascii="Calibri" w:hAnsi="Calibri" w:cs="Calibri"/>
          <w:b/>
        </w:rPr>
        <w:t>0659</w:t>
      </w:r>
      <w:r w:rsidR="00F2392A" w:rsidRPr="00522727">
        <w:rPr>
          <w:rFonts w:ascii="Calibri" w:hAnsi="Calibri" w:cs="Calibri"/>
          <w:b/>
        </w:rPr>
        <w:t>/20</w:t>
      </w:r>
      <w:r w:rsidR="00095A81" w:rsidRPr="00522727">
        <w:rPr>
          <w:rFonts w:ascii="Calibri" w:hAnsi="Calibri" w:cs="Calibri"/>
          <w:b/>
        </w:rPr>
        <w:t>2</w:t>
      </w:r>
      <w:r w:rsidR="00170C9D" w:rsidRPr="00522727">
        <w:rPr>
          <w:rFonts w:ascii="Calibri" w:hAnsi="Calibri" w:cs="Calibri"/>
          <w:b/>
        </w:rPr>
        <w:t>4</w:t>
      </w:r>
    </w:p>
    <w:p w14:paraId="20D91D17" w14:textId="77777777" w:rsidR="00082D65" w:rsidRPr="00522727"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522727">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0AC484BA" w:rsidR="00F971E0" w:rsidRPr="00522727"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ED4BD1" w:rsidRPr="00522727">
        <w:rPr>
          <w:rFonts w:ascii="Calibri" w:hAnsi="Calibri"/>
          <w:sz w:val="24"/>
          <w14:shadow w14:blurRad="0" w14:dist="0" w14:dir="0" w14:sx="0" w14:sy="0" w14:kx="0" w14:ky="0" w14:algn="none">
            <w14:srgbClr w14:val="000000"/>
          </w14:shadow>
        </w:rPr>
        <w:t>0659/</w:t>
      </w:r>
      <w:r w:rsidRPr="00522727">
        <w:rPr>
          <w:rFonts w:ascii="Calibri" w:hAnsi="Calibri"/>
          <w:sz w:val="24"/>
          <w14:shadow w14:blurRad="0" w14:dist="0" w14:dir="0" w14:sx="0" w14:sy="0" w14:kx="0" w14:ky="0" w14:algn="none">
            <w14:srgbClr w14:val="000000"/>
          </w14:shadow>
        </w:rPr>
        <w:t>202</w:t>
      </w:r>
      <w:r w:rsidR="00170C9D" w:rsidRPr="00522727">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522727">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5BF0EA68" w:rsidR="00746E60" w:rsidRPr="00522727" w:rsidRDefault="00746E60" w:rsidP="00522727">
      <w:pPr>
        <w:pStyle w:val="Ttulo1"/>
        <w:numPr>
          <w:ilvl w:val="0"/>
          <w:numId w:val="0"/>
        </w:numPr>
        <w:tabs>
          <w:tab w:val="left" w:pos="1134"/>
        </w:tabs>
        <w:jc w:val="center"/>
        <w:rPr>
          <w:rFonts w:ascii="Calibri" w:hAnsi="Calibri" w:cs="Calibri"/>
          <w:bCs/>
          <w:szCs w:val="24"/>
        </w:rPr>
      </w:pPr>
      <w:r w:rsidRPr="00522727">
        <w:rPr>
          <w:rFonts w:ascii="Calibri" w:hAnsi="Calibri" w:cs="Calibri"/>
          <w:bCs/>
          <w:szCs w:val="24"/>
        </w:rPr>
        <w:t xml:space="preserve">PREGÃO ELETRÔNICO nº </w:t>
      </w:r>
      <w:r w:rsidR="00ED4BD1" w:rsidRPr="00522727">
        <w:rPr>
          <w:rFonts w:ascii="Calibri" w:hAnsi="Calibri" w:cs="Calibri"/>
          <w:bCs/>
          <w:szCs w:val="24"/>
        </w:rPr>
        <w:t>0659</w:t>
      </w:r>
      <w:r w:rsidRPr="00522727">
        <w:rPr>
          <w:rFonts w:ascii="Calibri" w:hAnsi="Calibri" w:cs="Calibri"/>
          <w:bCs/>
          <w:szCs w:val="24"/>
        </w:rPr>
        <w:t>/202</w:t>
      </w:r>
      <w:r w:rsidR="00170C9D" w:rsidRPr="00522727">
        <w:rPr>
          <w:rFonts w:ascii="Calibri" w:hAnsi="Calibri" w:cs="Calibri"/>
          <w:bCs/>
          <w:szCs w:val="24"/>
        </w:rPr>
        <w:t>4</w:t>
      </w:r>
    </w:p>
    <w:p w14:paraId="476DAA2D" w14:textId="77777777" w:rsidR="00746E60" w:rsidRPr="00522727" w:rsidRDefault="00746E60" w:rsidP="00746E60">
      <w:pPr>
        <w:pStyle w:val="Ttulo1"/>
        <w:numPr>
          <w:ilvl w:val="0"/>
          <w:numId w:val="0"/>
        </w:numPr>
        <w:tabs>
          <w:tab w:val="left" w:pos="1134"/>
        </w:tabs>
        <w:jc w:val="center"/>
        <w:rPr>
          <w:rFonts w:ascii="Calibri" w:hAnsi="Calibri" w:cs="Calibri"/>
          <w:bCs/>
          <w:szCs w:val="24"/>
        </w:rPr>
      </w:pPr>
      <w:r w:rsidRPr="00522727">
        <w:rPr>
          <w:rFonts w:ascii="Calibri" w:hAnsi="Calibri" w:cs="Calibri"/>
          <w:bCs/>
          <w:szCs w:val="24"/>
        </w:rPr>
        <w:t>MINUTA DA ATA DE REGISTRO DE PREÇOS</w:t>
      </w:r>
    </w:p>
    <w:p w14:paraId="5526602E" w14:textId="77777777" w:rsidR="00746E60" w:rsidRPr="00522727" w:rsidRDefault="00746E60" w:rsidP="00746E60">
      <w:pPr>
        <w:rPr>
          <w:rFonts w:ascii="Calibri" w:hAnsi="Calibri"/>
        </w:rPr>
      </w:pPr>
    </w:p>
    <w:p w14:paraId="3C44B867" w14:textId="0ECF9F3A" w:rsidR="00746E60" w:rsidRPr="005711D8" w:rsidRDefault="00746E60" w:rsidP="00746E60">
      <w:pPr>
        <w:jc w:val="both"/>
        <w:rPr>
          <w:rFonts w:ascii="Calibri" w:hAnsi="Calibri" w:cs="Calibri"/>
          <w:sz w:val="22"/>
          <w:szCs w:val="22"/>
        </w:rPr>
      </w:pPr>
      <w:r w:rsidRPr="00522727">
        <w:rPr>
          <w:rFonts w:ascii="Calibri" w:hAnsi="Calibri" w:cs="Calibri"/>
          <w:sz w:val="22"/>
          <w:szCs w:val="22"/>
        </w:rPr>
        <w:t xml:space="preserve">Conforme datas das assinaturas digitais, a </w:t>
      </w:r>
      <w:r w:rsidRPr="00522727">
        <w:rPr>
          <w:rFonts w:ascii="Calibri" w:hAnsi="Calibri" w:cs="Calibri"/>
        </w:rPr>
        <w:t>FUNDAÇÃO UNIVERSIDADE</w:t>
      </w:r>
      <w:r w:rsidRPr="005711D8">
        <w:rPr>
          <w:rFonts w:ascii="Calibri" w:hAnsi="Calibri" w:cs="Calibri"/>
        </w:rPr>
        <w:t xml:space="preserv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6"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6"/>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315D2A"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1CCE45FB" w:rsidR="00F81BF6" w:rsidRPr="00522727" w:rsidRDefault="00F81BF6" w:rsidP="00F81BF6">
      <w:pPr>
        <w:pStyle w:val="Ttulo"/>
        <w:rPr>
          <w:rFonts w:ascii="Calibri" w:hAnsi="Calibri"/>
          <w:sz w:val="24"/>
          <w14:shadow w14:blurRad="0" w14:dist="0" w14:dir="0" w14:sx="0" w14:sy="0" w14:kx="0" w14:ky="0" w14:algn="none">
            <w14:srgbClr w14:val="000000"/>
          </w14:shadow>
        </w:rPr>
      </w:pPr>
      <w:r w:rsidRPr="00522727">
        <w:rPr>
          <w:rFonts w:ascii="Calibri" w:hAnsi="Calibri"/>
          <w:sz w:val="24"/>
          <w14:shadow w14:blurRad="0" w14:dist="0" w14:dir="0" w14:sx="0" w14:sy="0" w14:kx="0" w14:ky="0" w14:algn="none">
            <w14:srgbClr w14:val="000000"/>
          </w14:shadow>
        </w:rPr>
        <w:t xml:space="preserve">PREGÃO ELETRÔNICO nº </w:t>
      </w:r>
      <w:r w:rsidR="00A016CA" w:rsidRPr="00522727">
        <w:rPr>
          <w:rFonts w:ascii="Calibri" w:hAnsi="Calibri"/>
          <w:sz w:val="24"/>
          <w14:shadow w14:blurRad="0" w14:dist="0" w14:dir="0" w14:sx="0" w14:sy="0" w14:kx="0" w14:ky="0" w14:algn="none">
            <w14:srgbClr w14:val="000000"/>
          </w14:shadow>
        </w:rPr>
        <w:t>0659</w:t>
      </w:r>
      <w:r w:rsidR="00F2392A" w:rsidRPr="00522727">
        <w:rPr>
          <w:rFonts w:ascii="Calibri" w:hAnsi="Calibri"/>
          <w:sz w:val="24"/>
          <w14:shadow w14:blurRad="0" w14:dist="0" w14:dir="0" w14:sx="0" w14:sy="0" w14:kx="0" w14:ky="0" w14:algn="none">
            <w14:srgbClr w14:val="000000"/>
          </w14:shadow>
        </w:rPr>
        <w:t>/20</w:t>
      </w:r>
      <w:r w:rsidR="00095A81" w:rsidRPr="00522727">
        <w:rPr>
          <w:rFonts w:ascii="Calibri" w:hAnsi="Calibri"/>
          <w:sz w:val="24"/>
          <w14:shadow w14:blurRad="0" w14:dist="0" w14:dir="0" w14:sx="0" w14:sy="0" w14:kx="0" w14:ky="0" w14:algn="none">
            <w14:srgbClr w14:val="000000"/>
          </w14:shadow>
        </w:rPr>
        <w:t>2</w:t>
      </w:r>
      <w:r w:rsidR="00170C9D" w:rsidRPr="00522727">
        <w:rPr>
          <w:rFonts w:ascii="Calibri" w:hAnsi="Calibri"/>
          <w:sz w:val="24"/>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22727">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3583CF56" w:rsidR="00F81BF6" w:rsidRPr="009B21AF" w:rsidRDefault="00E63D2A" w:rsidP="00F81BF6">
      <w:pPr>
        <w:pStyle w:val="Recuodecorpodetexto2"/>
        <w:spacing w:line="240" w:lineRule="auto"/>
        <w:ind w:left="3827"/>
        <w:jc w:val="both"/>
        <w:rPr>
          <w:rFonts w:ascii="Calibri" w:hAnsi="Calibri"/>
          <w:bCs/>
          <w:sz w:val="22"/>
          <w:szCs w:val="22"/>
        </w:rPr>
      </w:pPr>
      <w:r>
        <w:rPr>
          <w:rFonts w:ascii="Calibri" w:hAnsi="Calibri"/>
          <w:bCs/>
          <w:sz w:val="22"/>
          <w:szCs w:val="22"/>
        </w:rPr>
        <w:t>A</w:t>
      </w:r>
      <w:r w:rsidRPr="00036ADF">
        <w:rPr>
          <w:rFonts w:ascii="Calibri" w:hAnsi="Calibri"/>
          <w:bCs/>
          <w:sz w:val="22"/>
          <w:szCs w:val="22"/>
        </w:rPr>
        <w:t xml:space="preserve">QUISIÇÃO DE EQUIPAMENTOS E MATERIAIS PARA A CLÍNICA DE FISIOTERAPIA DO </w:t>
      </w:r>
      <w:r w:rsidR="00036ADF" w:rsidRPr="00036ADF">
        <w:rPr>
          <w:rFonts w:ascii="Calibri" w:hAnsi="Calibri"/>
          <w:bCs/>
          <w:sz w:val="22"/>
          <w:szCs w:val="22"/>
        </w:rPr>
        <w:t xml:space="preserve">CEFID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522727"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w:t>
      </w:r>
      <w:r w:rsidR="00F81BF6" w:rsidRPr="00522727">
        <w:rPr>
          <w:rFonts w:ascii="Calibri" w:hAnsi="Calibri" w:cs="Calibri"/>
          <w:bCs/>
          <w:sz w:val="22"/>
          <w:szCs w:val="22"/>
        </w:rPr>
        <w:t xml:space="preserve">na ..................................., inscrita no CNPJ sob o nº ............................, doravante denominada CONTRATADA, firmam o presente instrumento de Contrato, </w:t>
      </w:r>
      <w:r w:rsidR="00F81BF6" w:rsidRPr="00522727">
        <w:rPr>
          <w:rFonts w:ascii="Calibri" w:hAnsi="Calibri" w:cs="Calibri"/>
          <w:sz w:val="22"/>
          <w:szCs w:val="22"/>
        </w:rPr>
        <w:t xml:space="preserve">regido pela </w:t>
      </w:r>
      <w:r w:rsidR="00B034D3" w:rsidRPr="00522727">
        <w:rPr>
          <w:rFonts w:ascii="Calibri" w:hAnsi="Calibri" w:cs="Calibri"/>
          <w:sz w:val="22"/>
          <w:szCs w:val="22"/>
        </w:rPr>
        <w:t>Lei Federal nº 14.133, de 01 de abril de 2021</w:t>
      </w:r>
      <w:r w:rsidR="00F81BF6" w:rsidRPr="00522727">
        <w:rPr>
          <w:rFonts w:ascii="Calibri" w:hAnsi="Calibri" w:cs="Calibri"/>
          <w:sz w:val="22"/>
          <w:szCs w:val="22"/>
        </w:rPr>
        <w:t>, demais normas legais federais e estaduais vigentes</w:t>
      </w:r>
      <w:r w:rsidR="00F81BF6" w:rsidRPr="00522727">
        <w:rPr>
          <w:rFonts w:ascii="Calibri" w:hAnsi="Calibri" w:cs="Calibri"/>
          <w:bCs/>
          <w:sz w:val="22"/>
          <w:szCs w:val="22"/>
        </w:rPr>
        <w:t xml:space="preserve"> e pelas seguintes cláusulas e condições:</w:t>
      </w:r>
    </w:p>
    <w:p w14:paraId="05BBCF41" w14:textId="77777777" w:rsidR="00F81BF6" w:rsidRPr="00522727" w:rsidRDefault="00F81BF6" w:rsidP="00F81BF6">
      <w:pPr>
        <w:jc w:val="both"/>
        <w:rPr>
          <w:rFonts w:ascii="Calibri" w:hAnsi="Calibri" w:cs="Calibri"/>
          <w:bCs/>
          <w:sz w:val="22"/>
          <w:szCs w:val="22"/>
        </w:rPr>
      </w:pPr>
    </w:p>
    <w:p w14:paraId="110AB39A" w14:textId="77777777" w:rsidR="00F81BF6" w:rsidRPr="00522727" w:rsidRDefault="00F81BF6" w:rsidP="00F81BF6">
      <w:pPr>
        <w:pStyle w:val="timesnewroman"/>
        <w:suppressAutoHyphens/>
        <w:spacing w:line="240" w:lineRule="auto"/>
        <w:rPr>
          <w:rFonts w:ascii="Calibri" w:hAnsi="Calibri" w:cs="Calibri"/>
          <w:bCs w:val="0"/>
          <w:lang w:eastAsia="zh-CN"/>
        </w:rPr>
      </w:pPr>
      <w:r w:rsidRPr="00522727">
        <w:rPr>
          <w:rFonts w:ascii="Calibri" w:hAnsi="Calibri" w:cs="Calibri"/>
          <w:bCs w:val="0"/>
          <w:lang w:eastAsia="zh-CN"/>
        </w:rPr>
        <w:t>CLÁUSULA PRIMEIRA – Do Objeto e sua Execução</w:t>
      </w:r>
    </w:p>
    <w:p w14:paraId="6298DD41" w14:textId="7F6F150A" w:rsidR="00F81BF6" w:rsidRPr="00522727" w:rsidRDefault="00A54DA0" w:rsidP="00F81BF6">
      <w:pPr>
        <w:pStyle w:val="Corpodetexto23"/>
        <w:rPr>
          <w:rFonts w:ascii="Calibri" w:hAnsi="Calibri" w:cs="Calibri"/>
          <w:color w:val="auto"/>
          <w:sz w:val="22"/>
          <w:szCs w:val="22"/>
        </w:rPr>
      </w:pPr>
      <w:r w:rsidRPr="00522727">
        <w:rPr>
          <w:rFonts w:ascii="Calibri" w:hAnsi="Calibri" w:cs="Calibri"/>
          <w:color w:val="auto"/>
          <w:sz w:val="22"/>
          <w:szCs w:val="22"/>
        </w:rPr>
        <w:t>Constitui objeto do presente a</w:t>
      </w:r>
      <w:r w:rsidR="00A016CA" w:rsidRPr="00522727">
        <w:rPr>
          <w:rFonts w:ascii="Calibri" w:hAnsi="Calibri" w:cs="Calibri"/>
          <w:color w:val="auto"/>
          <w:sz w:val="22"/>
          <w:szCs w:val="22"/>
        </w:rPr>
        <w:t xml:space="preserve"> </w:t>
      </w:r>
      <w:bookmarkStart w:id="7" w:name="_Hlk165551621"/>
      <w:r w:rsidR="00522727" w:rsidRPr="00522727">
        <w:rPr>
          <w:rFonts w:ascii="Calibri" w:hAnsi="Calibri" w:cs="Calibri"/>
          <w:color w:val="auto"/>
          <w:sz w:val="22"/>
          <w:szCs w:val="22"/>
        </w:rPr>
        <w:t>AQUISIÇÃO DE EQUIPAMENTOS E MATERIAIS PARA A CLÍNICA DE FISIOTERAPIA DO CEFID</w:t>
      </w:r>
      <w:bookmarkEnd w:id="7"/>
      <w:r w:rsidR="00F81BF6" w:rsidRPr="00522727">
        <w:rPr>
          <w:rFonts w:ascii="Calibri" w:hAnsi="Calibri" w:cs="Calibri"/>
          <w:color w:val="auto"/>
          <w:sz w:val="22"/>
          <w:szCs w:val="22"/>
        </w:rPr>
        <w:t xml:space="preserve">, de acordo com as especificações e condições para execução do objeto, descritos no </w:t>
      </w:r>
      <w:r w:rsidR="00F81BF6" w:rsidRPr="00522727">
        <w:rPr>
          <w:rFonts w:ascii="Calibri" w:hAnsi="Calibri" w:cs="Calibri"/>
          <w:b/>
          <w:bCs/>
          <w:color w:val="auto"/>
          <w:sz w:val="22"/>
          <w:szCs w:val="22"/>
        </w:rPr>
        <w:t>Anexo I</w:t>
      </w:r>
      <w:r w:rsidR="00C50B66" w:rsidRPr="00522727">
        <w:rPr>
          <w:rFonts w:ascii="Calibri" w:hAnsi="Calibri" w:cs="Calibri"/>
          <w:b/>
          <w:bCs/>
          <w:color w:val="auto"/>
          <w:sz w:val="22"/>
          <w:szCs w:val="22"/>
        </w:rPr>
        <w:t xml:space="preserve"> e II</w:t>
      </w:r>
      <w:r w:rsidR="00F81BF6" w:rsidRPr="00522727">
        <w:rPr>
          <w:rFonts w:ascii="Calibri" w:hAnsi="Calibri" w:cs="Calibri"/>
          <w:color w:val="auto"/>
          <w:sz w:val="22"/>
          <w:szCs w:val="22"/>
        </w:rPr>
        <w:t xml:space="preserve"> do Edital d</w:t>
      </w:r>
      <w:r w:rsidR="00C50B66" w:rsidRPr="00522727">
        <w:rPr>
          <w:rFonts w:ascii="Calibri" w:hAnsi="Calibri" w:cs="Calibri"/>
          <w:color w:val="auto"/>
          <w:sz w:val="22"/>
          <w:szCs w:val="22"/>
        </w:rPr>
        <w:t>o</w:t>
      </w:r>
      <w:r w:rsidR="00F81BF6" w:rsidRPr="00522727">
        <w:rPr>
          <w:rFonts w:ascii="Calibri" w:hAnsi="Calibri" w:cs="Calibri"/>
          <w:color w:val="auto"/>
          <w:sz w:val="22"/>
          <w:szCs w:val="22"/>
        </w:rPr>
        <w:t xml:space="preserve"> Pregão Eletrônico.</w:t>
      </w:r>
    </w:p>
    <w:p w14:paraId="1D6CFD4D" w14:textId="77777777" w:rsidR="00F81BF6" w:rsidRPr="00522727" w:rsidRDefault="00F81BF6" w:rsidP="00F81BF6">
      <w:pPr>
        <w:jc w:val="both"/>
        <w:rPr>
          <w:rFonts w:ascii="Calibri" w:hAnsi="Calibri" w:cs="Calibri"/>
          <w:sz w:val="22"/>
          <w:szCs w:val="22"/>
        </w:rPr>
      </w:pPr>
      <w:r w:rsidRPr="00522727">
        <w:rPr>
          <w:rFonts w:ascii="Calibri" w:hAnsi="Calibri" w:cs="Calibri"/>
          <w:b/>
          <w:bCs/>
          <w:sz w:val="22"/>
          <w:szCs w:val="22"/>
        </w:rPr>
        <w:t xml:space="preserve">PARÁGRAFO ÚNICO – </w:t>
      </w:r>
      <w:r w:rsidRPr="00522727">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522727" w:rsidRDefault="00F81BF6" w:rsidP="00F81BF6">
      <w:pPr>
        <w:pStyle w:val="Esp-TextoChar"/>
        <w:spacing w:before="0" w:after="0"/>
        <w:rPr>
          <w:rFonts w:ascii="Calibri" w:hAnsi="Calibri" w:cs="Calibri"/>
          <w:b/>
          <w:bCs/>
          <w:sz w:val="22"/>
          <w:szCs w:val="22"/>
        </w:rPr>
      </w:pPr>
    </w:p>
    <w:p w14:paraId="6477ABDB" w14:textId="77777777" w:rsidR="00F81BF6" w:rsidRPr="00522727" w:rsidRDefault="00F81BF6" w:rsidP="00F81BF6">
      <w:pPr>
        <w:jc w:val="both"/>
        <w:rPr>
          <w:rFonts w:ascii="Calibri" w:hAnsi="Calibri" w:cs="Calibri"/>
          <w:b/>
          <w:bCs/>
          <w:sz w:val="22"/>
          <w:szCs w:val="22"/>
        </w:rPr>
      </w:pPr>
      <w:r w:rsidRPr="00522727">
        <w:rPr>
          <w:rFonts w:ascii="Calibri" w:hAnsi="Calibri" w:cs="Calibri"/>
          <w:b/>
          <w:bCs/>
          <w:sz w:val="22"/>
          <w:szCs w:val="22"/>
        </w:rPr>
        <w:t>CLÁUSULA SEGUNDA</w:t>
      </w:r>
      <w:r w:rsidRPr="00522727">
        <w:rPr>
          <w:rFonts w:ascii="Calibri" w:hAnsi="Calibri" w:cs="Calibri"/>
          <w:sz w:val="22"/>
          <w:szCs w:val="22"/>
        </w:rPr>
        <w:t xml:space="preserve"> – </w:t>
      </w:r>
      <w:r w:rsidR="008A10C4" w:rsidRPr="00522727">
        <w:rPr>
          <w:rFonts w:ascii="Calibri" w:hAnsi="Calibri" w:cs="Calibri"/>
          <w:b/>
          <w:bCs/>
          <w:sz w:val="22"/>
          <w:szCs w:val="22"/>
        </w:rPr>
        <w:t>Dos itens</w:t>
      </w:r>
      <w:r w:rsidR="008A10C4" w:rsidRPr="00522727">
        <w:rPr>
          <w:rFonts w:ascii="Calibri" w:hAnsi="Calibri" w:cs="Calibri"/>
          <w:sz w:val="22"/>
          <w:szCs w:val="22"/>
        </w:rPr>
        <w:t xml:space="preserve">, </w:t>
      </w:r>
      <w:r w:rsidRPr="00522727">
        <w:rPr>
          <w:rFonts w:ascii="Calibri" w:hAnsi="Calibri" w:cs="Calibri"/>
          <w:b/>
          <w:bCs/>
          <w:sz w:val="22"/>
          <w:szCs w:val="22"/>
        </w:rPr>
        <w:t>Do Preço</w:t>
      </w:r>
      <w:r w:rsidR="008A10C4" w:rsidRPr="00522727">
        <w:rPr>
          <w:rFonts w:ascii="Calibri" w:hAnsi="Calibri" w:cs="Calibri"/>
          <w:b/>
          <w:bCs/>
          <w:sz w:val="22"/>
          <w:szCs w:val="22"/>
        </w:rPr>
        <w:t xml:space="preserve"> </w:t>
      </w:r>
      <w:r w:rsidRPr="00522727">
        <w:rPr>
          <w:rFonts w:ascii="Calibri" w:hAnsi="Calibri" w:cs="Calibri"/>
          <w:b/>
          <w:bCs/>
          <w:sz w:val="22"/>
          <w:szCs w:val="22"/>
        </w:rPr>
        <w:t>e do Reajuste.</w:t>
      </w:r>
    </w:p>
    <w:p w14:paraId="5E08DC14" w14:textId="77777777" w:rsidR="00F81BF6" w:rsidRPr="00522727" w:rsidRDefault="00F81BF6" w:rsidP="00F81BF6">
      <w:pPr>
        <w:jc w:val="both"/>
        <w:rPr>
          <w:rFonts w:ascii="Calibri" w:hAnsi="Calibri" w:cs="Calibri"/>
          <w:b/>
          <w:bCs/>
          <w:sz w:val="22"/>
          <w:szCs w:val="22"/>
          <w:shd w:val="clear" w:color="auto" w:fill="FFFFFF"/>
        </w:rPr>
      </w:pPr>
      <w:r w:rsidRPr="00522727">
        <w:rPr>
          <w:rFonts w:ascii="Calibri" w:hAnsi="Calibri" w:cs="Calibri"/>
          <w:b/>
          <w:bCs/>
          <w:sz w:val="22"/>
          <w:szCs w:val="22"/>
          <w:shd w:val="clear" w:color="auto" w:fill="FFFFFF"/>
        </w:rPr>
        <w:t>§ 1º Do Preço</w:t>
      </w:r>
    </w:p>
    <w:p w14:paraId="14EFDE35" w14:textId="77777777" w:rsidR="00F81BF6" w:rsidRPr="00522727" w:rsidRDefault="00F81BF6" w:rsidP="00F81BF6">
      <w:pPr>
        <w:pStyle w:val="WW-Corpodetexto2"/>
        <w:autoSpaceDE/>
        <w:rPr>
          <w:rFonts w:ascii="Calibri" w:hAnsi="Calibri" w:cs="Calibri"/>
          <w:sz w:val="22"/>
          <w:szCs w:val="22"/>
        </w:rPr>
      </w:pPr>
      <w:r w:rsidRPr="00522727">
        <w:rPr>
          <w:rFonts w:ascii="Calibri" w:hAnsi="Calibri" w:cs="Calibri"/>
          <w:b/>
          <w:color w:val="000000"/>
          <w:sz w:val="22"/>
          <w:szCs w:val="22"/>
        </w:rPr>
        <w:t>I -</w:t>
      </w:r>
      <w:r w:rsidRPr="00522727">
        <w:rPr>
          <w:rFonts w:ascii="Calibri" w:hAnsi="Calibri" w:cs="Calibri"/>
          <w:color w:val="000000"/>
          <w:sz w:val="22"/>
          <w:szCs w:val="22"/>
        </w:rPr>
        <w:t xml:space="preserve"> O valor total deste Contrato é de R$ ................ (..........................), conforme discriminado no</w:t>
      </w:r>
      <w:r w:rsidRPr="00522727">
        <w:rPr>
          <w:rFonts w:ascii="Calibri" w:hAnsi="Calibri" w:cs="Calibri"/>
          <w:sz w:val="22"/>
          <w:szCs w:val="22"/>
        </w:rPr>
        <w:t xml:space="preserve"> quadro abaixo:</w:t>
      </w:r>
    </w:p>
    <w:p w14:paraId="512C6328" w14:textId="77777777" w:rsidR="00F81BF6" w:rsidRPr="00522727" w:rsidRDefault="00F81BF6" w:rsidP="00F81BF6">
      <w:pPr>
        <w:pStyle w:val="WW-Corpodetexto2"/>
        <w:autoSpaceDE/>
        <w:rPr>
          <w:rFonts w:ascii="Calibri" w:hAnsi="Calibri" w:cs="Calibri"/>
          <w:color w:val="0000FF"/>
          <w:sz w:val="22"/>
          <w:szCs w:val="22"/>
        </w:rPr>
      </w:pPr>
      <w:r w:rsidRPr="00522727">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522727"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522727" w:rsidRDefault="00C50B66" w:rsidP="00786340">
            <w:pPr>
              <w:snapToGrid w:val="0"/>
              <w:jc w:val="center"/>
              <w:rPr>
                <w:rFonts w:ascii="Calibri" w:hAnsi="Calibri" w:cs="Calibri"/>
                <w:b/>
                <w:bCs/>
                <w:sz w:val="22"/>
                <w:szCs w:val="22"/>
              </w:rPr>
            </w:pPr>
            <w:r w:rsidRPr="00522727">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522727" w:rsidRDefault="00C50B66" w:rsidP="00786340">
            <w:pPr>
              <w:snapToGrid w:val="0"/>
              <w:jc w:val="center"/>
              <w:rPr>
                <w:rFonts w:ascii="Calibri" w:hAnsi="Calibri" w:cs="Calibri"/>
                <w:b/>
                <w:bCs/>
                <w:sz w:val="22"/>
                <w:szCs w:val="22"/>
              </w:rPr>
            </w:pPr>
            <w:r w:rsidRPr="00522727">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522727" w:rsidRDefault="00C50B66" w:rsidP="00786340">
            <w:pPr>
              <w:snapToGrid w:val="0"/>
              <w:jc w:val="center"/>
              <w:rPr>
                <w:rFonts w:ascii="Calibri" w:hAnsi="Calibri" w:cs="Calibri"/>
                <w:b/>
                <w:bCs/>
                <w:sz w:val="22"/>
                <w:szCs w:val="22"/>
              </w:rPr>
            </w:pPr>
            <w:r w:rsidRPr="00522727">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522727" w:rsidRDefault="00C50B66" w:rsidP="00786340">
            <w:pPr>
              <w:snapToGrid w:val="0"/>
              <w:jc w:val="center"/>
              <w:rPr>
                <w:rFonts w:ascii="Calibri" w:hAnsi="Calibri" w:cs="Calibri"/>
                <w:b/>
                <w:bCs/>
                <w:sz w:val="22"/>
                <w:szCs w:val="22"/>
              </w:rPr>
            </w:pPr>
            <w:r w:rsidRPr="00522727">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522727" w:rsidRDefault="00C50B66" w:rsidP="00786340">
            <w:pPr>
              <w:snapToGrid w:val="0"/>
              <w:jc w:val="center"/>
              <w:rPr>
                <w:rFonts w:ascii="Calibri" w:hAnsi="Calibri" w:cs="Calibri"/>
                <w:b/>
                <w:bCs/>
                <w:sz w:val="22"/>
                <w:szCs w:val="22"/>
              </w:rPr>
            </w:pPr>
            <w:r w:rsidRPr="00522727">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522727" w:rsidRDefault="00C50B66" w:rsidP="00786340">
            <w:pPr>
              <w:snapToGrid w:val="0"/>
              <w:jc w:val="center"/>
              <w:rPr>
                <w:rFonts w:ascii="Calibri" w:hAnsi="Calibri" w:cs="Calibri"/>
                <w:b/>
                <w:bCs/>
                <w:sz w:val="22"/>
                <w:szCs w:val="22"/>
              </w:rPr>
            </w:pPr>
            <w:r w:rsidRPr="00522727">
              <w:rPr>
                <w:rFonts w:ascii="Calibri" w:hAnsi="Calibri" w:cs="Calibri"/>
                <w:b/>
                <w:bCs/>
                <w:sz w:val="22"/>
                <w:szCs w:val="22"/>
              </w:rPr>
              <w:t>Valor Total (R$)</w:t>
            </w:r>
          </w:p>
        </w:tc>
      </w:tr>
      <w:tr w:rsidR="00C50B66" w:rsidRPr="00522727"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522727"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522727"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522727"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522727"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522727"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522727" w:rsidRDefault="00C50B66" w:rsidP="00786340">
            <w:pPr>
              <w:snapToGrid w:val="0"/>
              <w:jc w:val="right"/>
              <w:rPr>
                <w:rFonts w:ascii="Calibri" w:hAnsi="Calibri" w:cs="Calibri"/>
                <w:bCs/>
                <w:sz w:val="22"/>
                <w:szCs w:val="22"/>
              </w:rPr>
            </w:pPr>
          </w:p>
        </w:tc>
      </w:tr>
    </w:tbl>
    <w:p w14:paraId="528818AB" w14:textId="71BC4FE1" w:rsidR="00F971E0" w:rsidRPr="00522727" w:rsidRDefault="00F971E0" w:rsidP="00F971E0">
      <w:pPr>
        <w:jc w:val="both"/>
        <w:rPr>
          <w:rFonts w:ascii="Calibri" w:hAnsi="Calibri" w:cs="Calibri"/>
          <w:bCs/>
          <w:sz w:val="22"/>
          <w:szCs w:val="22"/>
        </w:rPr>
      </w:pPr>
      <w:r w:rsidRPr="00522727">
        <w:rPr>
          <w:rFonts w:ascii="Calibri" w:hAnsi="Calibri" w:cs="Calibri"/>
          <w:b/>
          <w:bCs/>
          <w:sz w:val="22"/>
          <w:szCs w:val="22"/>
        </w:rPr>
        <w:t>II -</w:t>
      </w:r>
      <w:r w:rsidRPr="00522727">
        <w:rPr>
          <w:rFonts w:ascii="Calibri" w:hAnsi="Calibri" w:cs="Calibri"/>
          <w:bCs/>
          <w:sz w:val="22"/>
          <w:szCs w:val="22"/>
        </w:rPr>
        <w:t xml:space="preserve"> Do reajuste de preço – O preço estabelecido é fixo 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522727">
        <w:rPr>
          <w:rFonts w:ascii="Calibri" w:hAnsi="Calibri" w:cs="Calibri"/>
          <w:bCs/>
          <w:sz w:val="22"/>
          <w:szCs w:val="22"/>
        </w:rPr>
        <w:t>124, inciso II, letra “d” da Lei 14.133/21</w:t>
      </w:r>
      <w:r w:rsidRPr="00522727">
        <w:rPr>
          <w:rFonts w:ascii="Calibri" w:hAnsi="Calibri" w:cs="Calibri"/>
          <w:bCs/>
          <w:sz w:val="22"/>
          <w:szCs w:val="22"/>
        </w:rPr>
        <w:t>.</w:t>
      </w:r>
    </w:p>
    <w:p w14:paraId="4A272CB7" w14:textId="77777777" w:rsidR="00F971E0" w:rsidRPr="00522727" w:rsidRDefault="00F971E0" w:rsidP="00F971E0">
      <w:pPr>
        <w:jc w:val="both"/>
        <w:rPr>
          <w:rFonts w:ascii="Calibri" w:hAnsi="Calibri"/>
          <w:bCs/>
          <w:sz w:val="22"/>
          <w:szCs w:val="22"/>
        </w:rPr>
      </w:pPr>
      <w:r w:rsidRPr="00522727">
        <w:rPr>
          <w:rFonts w:ascii="Calibri" w:hAnsi="Calibri"/>
          <w:b/>
          <w:sz w:val="22"/>
          <w:szCs w:val="22"/>
        </w:rPr>
        <w:t xml:space="preserve">III - </w:t>
      </w:r>
      <w:r w:rsidRPr="00522727">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522727" w:rsidRDefault="00F971E0" w:rsidP="00F971E0">
      <w:pPr>
        <w:ind w:firstLine="284"/>
        <w:jc w:val="both"/>
        <w:rPr>
          <w:rFonts w:ascii="Calibri" w:hAnsi="Calibri"/>
          <w:bCs/>
          <w:sz w:val="22"/>
          <w:szCs w:val="22"/>
        </w:rPr>
      </w:pPr>
      <w:r w:rsidRPr="00522727">
        <w:rPr>
          <w:rFonts w:ascii="Calibri" w:hAnsi="Calibri"/>
          <w:b/>
          <w:sz w:val="22"/>
          <w:szCs w:val="22"/>
        </w:rPr>
        <w:t>III-A</w:t>
      </w:r>
      <w:r w:rsidRPr="00522727">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522727">
        <w:rPr>
          <w:rFonts w:ascii="Calibri" w:hAnsi="Calibri"/>
          <w:b/>
          <w:sz w:val="22"/>
          <w:szCs w:val="22"/>
        </w:rPr>
        <w:t>III-B</w:t>
      </w:r>
      <w:r w:rsidRPr="00522727">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2E32C763" w14:textId="3CBB4A78" w:rsidR="00522727" w:rsidRDefault="003C67FF" w:rsidP="00D439F8">
            <w:pPr>
              <w:snapToGrid w:val="0"/>
              <w:jc w:val="center"/>
              <w:rPr>
                <w:rFonts w:ascii="Calibri" w:hAnsi="Calibri" w:cs="Calibri"/>
                <w:sz w:val="22"/>
                <w:szCs w:val="22"/>
              </w:rPr>
            </w:pPr>
            <w:r w:rsidRPr="003C67FF">
              <w:rPr>
                <w:rFonts w:ascii="Calibri" w:hAnsi="Calibri" w:cs="Calibri"/>
                <w:sz w:val="22"/>
                <w:szCs w:val="22"/>
              </w:rPr>
              <w:t>11038/12758</w:t>
            </w:r>
          </w:p>
          <w:p w14:paraId="03A324D2" w14:textId="17A19DE3" w:rsidR="00F81BF6" w:rsidRPr="001112B2" w:rsidRDefault="003C67FF" w:rsidP="00D439F8">
            <w:pPr>
              <w:snapToGrid w:val="0"/>
              <w:jc w:val="center"/>
              <w:rPr>
                <w:rFonts w:ascii="Calibri" w:hAnsi="Calibri" w:cs="Calibri"/>
                <w:sz w:val="22"/>
                <w:szCs w:val="22"/>
              </w:rPr>
            </w:pPr>
            <w:r w:rsidRPr="003C67FF">
              <w:rPr>
                <w:rFonts w:ascii="Calibri" w:hAnsi="Calibri" w:cs="Calibri"/>
                <w:sz w:val="22"/>
                <w:szCs w:val="22"/>
              </w:rPr>
              <w:t>3201/14842</w:t>
            </w:r>
          </w:p>
        </w:tc>
        <w:tc>
          <w:tcPr>
            <w:tcW w:w="4395" w:type="dxa"/>
            <w:tcBorders>
              <w:left w:val="single" w:sz="8" w:space="0" w:color="000000"/>
              <w:bottom w:val="single" w:sz="8" w:space="0" w:color="000000"/>
            </w:tcBorders>
          </w:tcPr>
          <w:p w14:paraId="489689B1" w14:textId="0925E984" w:rsidR="00522727" w:rsidRDefault="003C67FF" w:rsidP="00D439F8">
            <w:pPr>
              <w:snapToGrid w:val="0"/>
              <w:jc w:val="center"/>
              <w:rPr>
                <w:rFonts w:ascii="Calibri" w:hAnsi="Calibri" w:cs="Calibri"/>
                <w:sz w:val="22"/>
                <w:szCs w:val="22"/>
              </w:rPr>
            </w:pPr>
            <w:r w:rsidRPr="003C67FF">
              <w:rPr>
                <w:rFonts w:ascii="Calibri" w:hAnsi="Calibri" w:cs="Calibri"/>
                <w:sz w:val="22"/>
                <w:szCs w:val="22"/>
              </w:rPr>
              <w:t>1.500.100.000</w:t>
            </w:r>
          </w:p>
          <w:p w14:paraId="2C10040F" w14:textId="11058D45" w:rsidR="00522727" w:rsidRDefault="003C67FF" w:rsidP="00D439F8">
            <w:pPr>
              <w:snapToGrid w:val="0"/>
              <w:jc w:val="center"/>
              <w:rPr>
                <w:rFonts w:ascii="Calibri" w:hAnsi="Calibri" w:cs="Calibri"/>
                <w:sz w:val="22"/>
                <w:szCs w:val="22"/>
              </w:rPr>
            </w:pPr>
            <w:r w:rsidRPr="003C67FF">
              <w:rPr>
                <w:rFonts w:ascii="Calibri" w:hAnsi="Calibri" w:cs="Calibri"/>
                <w:sz w:val="22"/>
                <w:szCs w:val="22"/>
              </w:rPr>
              <w:t>1.570.228.015</w:t>
            </w:r>
          </w:p>
          <w:p w14:paraId="24C8314E" w14:textId="7D7873F6" w:rsidR="00F81BF6" w:rsidRPr="001112B2" w:rsidRDefault="003C67FF" w:rsidP="00D439F8">
            <w:pPr>
              <w:snapToGrid w:val="0"/>
              <w:jc w:val="center"/>
              <w:rPr>
                <w:rFonts w:ascii="Calibri" w:hAnsi="Calibri" w:cs="Calibri"/>
                <w:sz w:val="22"/>
                <w:szCs w:val="22"/>
              </w:rPr>
            </w:pPr>
            <w:r w:rsidRPr="003C67FF">
              <w:rPr>
                <w:rFonts w:ascii="Calibri" w:hAnsi="Calibri" w:cs="Calibri"/>
                <w:sz w:val="22"/>
                <w:szCs w:val="22"/>
              </w:rPr>
              <w:t>2.700.228.015</w:t>
            </w:r>
          </w:p>
        </w:tc>
        <w:tc>
          <w:tcPr>
            <w:tcW w:w="3117" w:type="dxa"/>
            <w:tcBorders>
              <w:left w:val="single" w:sz="8" w:space="0" w:color="000000"/>
              <w:bottom w:val="single" w:sz="8" w:space="0" w:color="000000"/>
              <w:right w:val="single" w:sz="8" w:space="0" w:color="000000"/>
            </w:tcBorders>
          </w:tcPr>
          <w:p w14:paraId="4900C423" w14:textId="77777777" w:rsidR="00522727" w:rsidRDefault="003C67FF" w:rsidP="00D439F8">
            <w:pPr>
              <w:snapToGrid w:val="0"/>
              <w:jc w:val="center"/>
              <w:rPr>
                <w:rFonts w:ascii="Calibri" w:hAnsi="Calibri" w:cs="Calibri"/>
                <w:sz w:val="22"/>
                <w:szCs w:val="22"/>
              </w:rPr>
            </w:pPr>
            <w:r w:rsidRPr="003C67FF">
              <w:rPr>
                <w:rFonts w:ascii="Calibri" w:hAnsi="Calibri" w:cs="Calibri"/>
                <w:sz w:val="22"/>
                <w:szCs w:val="22"/>
              </w:rPr>
              <w:t>339030</w:t>
            </w:r>
          </w:p>
          <w:p w14:paraId="2F184CD6" w14:textId="3D714044" w:rsidR="00F81BF6" w:rsidRPr="001112B2" w:rsidRDefault="003C67FF" w:rsidP="00D439F8">
            <w:pPr>
              <w:snapToGrid w:val="0"/>
              <w:jc w:val="center"/>
              <w:rPr>
                <w:rFonts w:ascii="Calibri" w:hAnsi="Calibri" w:cs="Calibri"/>
                <w:sz w:val="22"/>
                <w:szCs w:val="22"/>
              </w:rPr>
            </w:pPr>
            <w:r w:rsidRPr="003C67FF">
              <w:rPr>
                <w:rFonts w:ascii="Calibri" w:hAnsi="Calibri" w:cs="Calibri"/>
                <w:sz w:val="22"/>
                <w:szCs w:val="22"/>
              </w:rPr>
              <w:t>449052</w:t>
            </w:r>
          </w:p>
        </w:tc>
      </w:tr>
    </w:tbl>
    <w:p w14:paraId="4F3AA390" w14:textId="77777777" w:rsidR="00522727" w:rsidRDefault="00522727" w:rsidP="00F81BF6">
      <w:pPr>
        <w:jc w:val="both"/>
        <w:rPr>
          <w:rFonts w:ascii="Calibri" w:hAnsi="Calibri" w:cs="Calibri"/>
          <w:b/>
          <w:sz w:val="22"/>
          <w:szCs w:val="22"/>
        </w:rPr>
      </w:pPr>
    </w:p>
    <w:p w14:paraId="41EB234B" w14:textId="63870E40"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63970412" w:rsidR="00562F8F" w:rsidRPr="0052272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522727">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077FED" w:rsidRPr="00522727">
            <w:rPr>
              <w:rFonts w:asciiTheme="minorHAnsi" w:hAnsiTheme="minorHAnsi" w:cstheme="minorHAnsi"/>
            </w:rPr>
            <w:t>na data de sua assinatura até o encerramento dos créditos orçamentários do ano de sua emissão.</w:t>
          </w:r>
        </w:sdtContent>
      </w:sdt>
    </w:p>
    <w:p w14:paraId="7FB27C83" w14:textId="425F9332" w:rsidR="00F81BF6" w:rsidRPr="00522727"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522727">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522727" w:rsidRDefault="00F81BF6" w:rsidP="00F81BF6">
      <w:pPr>
        <w:jc w:val="both"/>
        <w:rPr>
          <w:rFonts w:ascii="Calibri" w:hAnsi="Calibri" w:cs="Calibri"/>
          <w:bCs/>
          <w:sz w:val="22"/>
          <w:szCs w:val="22"/>
        </w:rPr>
      </w:pPr>
      <w:r w:rsidRPr="00522727">
        <w:rPr>
          <w:rFonts w:ascii="Calibri" w:hAnsi="Calibri" w:cs="Calibri"/>
          <w:bCs/>
          <w:sz w:val="22"/>
          <w:szCs w:val="22"/>
        </w:rPr>
        <w:t xml:space="preserve">E, por assim estarem justas e contratadas, as partes assinam o presente Termo </w:t>
      </w:r>
      <w:r w:rsidR="00AE110C" w:rsidRPr="00522727">
        <w:rPr>
          <w:rFonts w:ascii="Calibri" w:hAnsi="Calibri" w:cs="Calibri"/>
          <w:bCs/>
          <w:sz w:val="22"/>
          <w:szCs w:val="22"/>
        </w:rPr>
        <w:t>D</w:t>
      </w:r>
      <w:r w:rsidR="00C1105C" w:rsidRPr="00522727">
        <w:rPr>
          <w:rFonts w:ascii="Calibri" w:hAnsi="Calibri" w:cs="Calibri"/>
          <w:bCs/>
          <w:sz w:val="22"/>
          <w:szCs w:val="22"/>
        </w:rPr>
        <w:t>igitalmente</w:t>
      </w:r>
      <w:r w:rsidRPr="00522727">
        <w:rPr>
          <w:rFonts w:ascii="Calibri" w:hAnsi="Calibri" w:cs="Calibri"/>
          <w:bCs/>
          <w:sz w:val="22"/>
          <w:szCs w:val="22"/>
        </w:rPr>
        <w:t>.</w:t>
      </w:r>
    </w:p>
    <w:p w14:paraId="0EA63B40" w14:textId="77777777" w:rsidR="00F81BF6" w:rsidRPr="00522727" w:rsidRDefault="00F81BF6" w:rsidP="00F81BF6">
      <w:pPr>
        <w:jc w:val="both"/>
        <w:rPr>
          <w:rFonts w:ascii="Calibri" w:eastAsia="Arial" w:hAnsi="Calibri" w:cs="Calibri"/>
          <w:bCs/>
          <w:sz w:val="22"/>
          <w:szCs w:val="22"/>
        </w:rPr>
      </w:pPr>
      <w:r w:rsidRPr="00522727">
        <w:rPr>
          <w:rFonts w:ascii="Calibri" w:eastAsia="Arial" w:hAnsi="Calibri" w:cs="Calibri"/>
          <w:bCs/>
          <w:sz w:val="22"/>
          <w:szCs w:val="22"/>
        </w:rPr>
        <w:t xml:space="preserve">                                      </w:t>
      </w:r>
    </w:p>
    <w:p w14:paraId="623BFD94" w14:textId="36F344B1" w:rsidR="00F81BF6" w:rsidRPr="00522727" w:rsidRDefault="00315D2A" w:rsidP="00E01EBC">
      <w:pPr>
        <w:jc w:val="right"/>
        <w:rPr>
          <w:rFonts w:ascii="Calibri" w:hAnsi="Calibri" w:cs="Calibri"/>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522727">
            <w:rPr>
              <w:rFonts w:asciiTheme="minorHAnsi" w:hAnsiTheme="minorHAnsi" w:cstheme="minorHAnsi"/>
              <w:b/>
            </w:rPr>
            <w:t>Florianópolis/SC</w:t>
          </w:r>
        </w:sdtContent>
      </w:sdt>
      <w:r w:rsidR="00DC6BAC" w:rsidRPr="00522727">
        <w:rPr>
          <w:rFonts w:ascii="Calibri" w:hAnsi="Calibri" w:cs="Calibri"/>
          <w:bCs/>
          <w:sz w:val="22"/>
          <w:szCs w:val="22"/>
        </w:rPr>
        <w:t>, conforme datas das assinaturas digitais</w:t>
      </w:r>
      <w:r w:rsidR="00F81BF6" w:rsidRPr="00522727">
        <w:rPr>
          <w:rFonts w:ascii="Calibri" w:hAnsi="Calibri" w:cs="Calibri"/>
          <w:bCs/>
          <w:sz w:val="22"/>
          <w:szCs w:val="22"/>
        </w:rPr>
        <w:t>.</w:t>
      </w: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522727" w:rsidRDefault="00C50B66" w:rsidP="00C50B66">
            <w:pPr>
              <w:ind w:right="27"/>
              <w:jc w:val="center"/>
              <w:rPr>
                <w:rFonts w:ascii="Calibri" w:hAnsi="Calibri" w:cs="Calibri"/>
                <w:i/>
                <w:iCs/>
                <w:sz w:val="22"/>
                <w:u w:val="single"/>
              </w:rPr>
            </w:pPr>
            <w:r w:rsidRPr="00522727">
              <w:rPr>
                <w:rFonts w:ascii="Calibri" w:hAnsi="Calibri" w:cs="Calibri"/>
                <w:i/>
                <w:iCs/>
                <w:sz w:val="22"/>
                <w:u w:val="single"/>
              </w:rPr>
              <w:t>(Assinatura Digital)</w:t>
            </w:r>
          </w:p>
          <w:p w14:paraId="5A879C6C" w14:textId="77777777" w:rsidR="00F81BF6" w:rsidRPr="00522727" w:rsidRDefault="00F81BF6" w:rsidP="00BB2DC6">
            <w:pPr>
              <w:pStyle w:val="WW-Corpodetexto21"/>
              <w:widowControl w:val="0"/>
              <w:rPr>
                <w:rFonts w:ascii="Calibri" w:hAnsi="Calibri" w:cs="Calibri"/>
                <w:sz w:val="22"/>
                <w:szCs w:val="22"/>
              </w:rPr>
            </w:pPr>
            <w:r w:rsidRPr="00522727">
              <w:rPr>
                <w:rFonts w:ascii="Calibri" w:hAnsi="Calibri" w:cs="Calibri"/>
                <w:sz w:val="22"/>
                <w:szCs w:val="22"/>
              </w:rPr>
              <w:t>FUNDAÇÃO UNIVERSIDADE DO ESTADO DE SANTA CATARINA - UDESC</w:t>
            </w:r>
          </w:p>
          <w:p w14:paraId="1F88D2E6" w14:textId="77777777" w:rsidR="00F81BF6" w:rsidRPr="00522727" w:rsidRDefault="00F81BF6" w:rsidP="00BB2DC6">
            <w:pPr>
              <w:pStyle w:val="WW-Corpodetexto21"/>
              <w:widowControl w:val="0"/>
              <w:rPr>
                <w:rFonts w:ascii="Calibri" w:hAnsi="Calibri" w:cs="Calibri"/>
                <w:b/>
                <w:bCs/>
                <w:sz w:val="22"/>
                <w:szCs w:val="22"/>
              </w:rPr>
            </w:pPr>
            <w:r w:rsidRPr="00522727">
              <w:rPr>
                <w:rFonts w:ascii="Calibri" w:hAnsi="Calibri" w:cs="Calibri"/>
                <w:b/>
                <w:bCs/>
                <w:sz w:val="22"/>
                <w:szCs w:val="22"/>
              </w:rPr>
              <w:t>CONTRATANTE</w:t>
            </w:r>
          </w:p>
          <w:p w14:paraId="5F0F781A" w14:textId="77777777" w:rsidR="00F81BF6" w:rsidRPr="00522727" w:rsidRDefault="00F81BF6" w:rsidP="00786340">
            <w:pPr>
              <w:jc w:val="both"/>
              <w:rPr>
                <w:rFonts w:ascii="Calibri" w:hAnsi="Calibri" w:cs="Calibri"/>
                <w:sz w:val="22"/>
                <w:szCs w:val="22"/>
              </w:rPr>
            </w:pPr>
          </w:p>
        </w:tc>
        <w:tc>
          <w:tcPr>
            <w:tcW w:w="795" w:type="dxa"/>
          </w:tcPr>
          <w:p w14:paraId="6F7F6046" w14:textId="77777777" w:rsidR="00F81BF6" w:rsidRPr="00522727" w:rsidRDefault="00F81BF6" w:rsidP="00786340">
            <w:pPr>
              <w:snapToGrid w:val="0"/>
              <w:jc w:val="both"/>
              <w:rPr>
                <w:rFonts w:ascii="Calibri" w:hAnsi="Calibri" w:cs="Calibri"/>
                <w:sz w:val="22"/>
                <w:szCs w:val="22"/>
              </w:rPr>
            </w:pPr>
          </w:p>
        </w:tc>
        <w:tc>
          <w:tcPr>
            <w:tcW w:w="4545" w:type="dxa"/>
          </w:tcPr>
          <w:p w14:paraId="049D4DAD" w14:textId="77777777" w:rsidR="00C50B66" w:rsidRPr="00522727" w:rsidRDefault="00C50B66" w:rsidP="00C50B66">
            <w:pPr>
              <w:ind w:right="27"/>
              <w:jc w:val="center"/>
              <w:rPr>
                <w:rFonts w:ascii="Calibri" w:hAnsi="Calibri" w:cs="Calibri"/>
                <w:i/>
                <w:iCs/>
                <w:sz w:val="22"/>
                <w:u w:val="single"/>
              </w:rPr>
            </w:pPr>
            <w:r w:rsidRPr="00522727">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522727">
              <w:rPr>
                <w:rFonts w:ascii="Calibri" w:hAnsi="Calibri" w:cs="Calibri"/>
                <w:b/>
                <w:bCs/>
                <w:sz w:val="22"/>
                <w:szCs w:val="22"/>
              </w:rPr>
              <w:t>CONTRATADA</w:t>
            </w:r>
          </w:p>
        </w:tc>
      </w:tr>
    </w:tbl>
    <w:p w14:paraId="6939273C" w14:textId="77777777" w:rsidR="002874CC" w:rsidRDefault="002874CC" w:rsidP="00F803EB">
      <w:pPr>
        <w:jc w:val="cente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4E128217" w:rsidR="00F803EB" w:rsidRPr="00522727" w:rsidRDefault="00F803EB" w:rsidP="00F803EB">
      <w:pPr>
        <w:pStyle w:val="Ttulo8"/>
        <w:numPr>
          <w:ilvl w:val="0"/>
          <w:numId w:val="0"/>
        </w:numPr>
        <w:rPr>
          <w:rFonts w:ascii="Calibri" w:hAnsi="Calibri" w:cs="Arial"/>
          <w:bCs w:val="0"/>
          <w:szCs w:val="22"/>
        </w:rPr>
      </w:pPr>
      <w:r w:rsidRPr="00522727">
        <w:rPr>
          <w:rFonts w:ascii="Calibri" w:hAnsi="Calibri" w:cs="Arial"/>
          <w:bCs w:val="0"/>
          <w:szCs w:val="22"/>
        </w:rPr>
        <w:t xml:space="preserve">PREGÃO ELETRÔNICO nº </w:t>
      </w:r>
      <w:r w:rsidR="00077FED" w:rsidRPr="00522727">
        <w:rPr>
          <w:rFonts w:ascii="Calibri" w:hAnsi="Calibri" w:cs="Arial"/>
          <w:bCs w:val="0"/>
          <w:szCs w:val="22"/>
        </w:rPr>
        <w:t>0659</w:t>
      </w:r>
      <w:r w:rsidR="00F2392A" w:rsidRPr="00522727">
        <w:rPr>
          <w:rFonts w:ascii="Calibri" w:hAnsi="Calibri" w:cs="Arial"/>
          <w:bCs w:val="0"/>
          <w:szCs w:val="22"/>
        </w:rPr>
        <w:t>/20</w:t>
      </w:r>
      <w:r w:rsidR="00095A81" w:rsidRPr="00522727">
        <w:rPr>
          <w:rFonts w:ascii="Calibri" w:hAnsi="Calibri" w:cs="Arial"/>
          <w:bCs w:val="0"/>
          <w:szCs w:val="22"/>
        </w:rPr>
        <w:t>2</w:t>
      </w:r>
      <w:r w:rsidR="00170C9D" w:rsidRPr="00522727">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522727"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522727"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522727" w:rsidRDefault="00F803EB" w:rsidP="00FA48CA">
            <w:pPr>
              <w:ind w:left="-2213"/>
              <w:jc w:val="center"/>
              <w:rPr>
                <w:rFonts w:ascii="Calibri" w:hAnsi="Calibri" w:cs="Arial"/>
                <w:bCs/>
                <w:sz w:val="22"/>
                <w:szCs w:val="22"/>
              </w:rPr>
            </w:pPr>
            <w:r w:rsidRPr="00522727">
              <w:rPr>
                <w:rFonts w:ascii="Calibri" w:hAnsi="Calibri" w:cs="Arial"/>
                <w:bCs/>
                <w:sz w:val="22"/>
                <w:szCs w:val="22"/>
              </w:rPr>
              <w:t>MODELO DE AUTORIZAÇÃO DE FORNECIMENTO</w:t>
            </w:r>
            <w:r w:rsidR="00BB2DC6" w:rsidRPr="00522727">
              <w:rPr>
                <w:rFonts w:ascii="Calibri" w:hAnsi="Calibri" w:cs="Arial"/>
                <w:bCs/>
                <w:sz w:val="22"/>
                <w:szCs w:val="22"/>
              </w:rPr>
              <w:t>/ORDEM DE SERVIÇO</w:t>
            </w:r>
          </w:p>
          <w:p w14:paraId="0E283751" w14:textId="77777777" w:rsidR="00F803EB" w:rsidRPr="00522727" w:rsidRDefault="00F803EB" w:rsidP="00FA48CA">
            <w:pPr>
              <w:spacing w:line="120" w:lineRule="auto"/>
              <w:rPr>
                <w:rFonts w:ascii="Calibri" w:eastAsia="Arial Unicode MS" w:hAnsi="Calibri" w:cs="Arial"/>
                <w:b/>
                <w:sz w:val="22"/>
                <w:szCs w:val="22"/>
              </w:rPr>
            </w:pPr>
          </w:p>
        </w:tc>
      </w:tr>
    </w:tbl>
    <w:p w14:paraId="7B694E1A" w14:textId="1EEB15E9" w:rsidR="00F803EB" w:rsidRPr="00522727" w:rsidRDefault="00F803EB" w:rsidP="00F803EB">
      <w:pPr>
        <w:rPr>
          <w:rFonts w:ascii="Calibri" w:hAnsi="Calibri" w:cs="Arial"/>
          <w:sz w:val="20"/>
          <w:szCs w:val="20"/>
        </w:rPr>
      </w:pPr>
      <w:r w:rsidRPr="00522727">
        <w:rPr>
          <w:rFonts w:ascii="Calibri" w:hAnsi="Calibri" w:cs="Arial"/>
          <w:sz w:val="20"/>
          <w:szCs w:val="20"/>
        </w:rPr>
        <w:t xml:space="preserve">Autorização de fornecimento vinculada ao Edital de Pregão Eletrônico nº </w:t>
      </w:r>
      <w:r w:rsidR="00C50B66" w:rsidRPr="00522727">
        <w:rPr>
          <w:rFonts w:ascii="Calibri" w:hAnsi="Calibri" w:cs="Arial"/>
          <w:sz w:val="20"/>
          <w:szCs w:val="20"/>
        </w:rPr>
        <w:t>_____</w:t>
      </w:r>
      <w:r w:rsidR="00F2392A" w:rsidRPr="00522727">
        <w:rPr>
          <w:rFonts w:ascii="Calibri" w:hAnsi="Calibri" w:cs="Arial"/>
          <w:sz w:val="20"/>
          <w:szCs w:val="20"/>
        </w:rPr>
        <w:t>/20</w:t>
      </w:r>
      <w:r w:rsidR="00095A81" w:rsidRPr="00522727">
        <w:rPr>
          <w:rFonts w:ascii="Calibri" w:hAnsi="Calibri" w:cs="Arial"/>
          <w:sz w:val="20"/>
          <w:szCs w:val="20"/>
        </w:rPr>
        <w:t>2</w:t>
      </w:r>
      <w:r w:rsidR="00A414C7" w:rsidRPr="00522727">
        <w:rPr>
          <w:rFonts w:ascii="Calibri" w:hAnsi="Calibri" w:cs="Arial"/>
          <w:sz w:val="20"/>
          <w:szCs w:val="20"/>
        </w:rPr>
        <w:t>4</w:t>
      </w:r>
    </w:p>
    <w:p w14:paraId="11E63A01" w14:textId="57C8073F" w:rsidR="00F803EB" w:rsidRPr="00522727" w:rsidRDefault="00BB2DC6" w:rsidP="00F803EB">
      <w:pPr>
        <w:rPr>
          <w:rFonts w:ascii="Calibri" w:hAnsi="Calibri"/>
          <w:sz w:val="20"/>
          <w:szCs w:val="20"/>
        </w:rPr>
      </w:pPr>
      <w:r w:rsidRPr="00522727">
        <w:rPr>
          <w:rFonts w:ascii="Calibri" w:hAnsi="Calibri" w:cs="Arial"/>
          <w:sz w:val="20"/>
          <w:szCs w:val="20"/>
        </w:rPr>
        <w:t xml:space="preserve">Autorização de fornecimento / </w:t>
      </w:r>
      <w:r w:rsidRPr="00522727">
        <w:rPr>
          <w:rFonts w:ascii="Calibri" w:hAnsi="Calibri"/>
          <w:sz w:val="20"/>
          <w:szCs w:val="20"/>
        </w:rPr>
        <w:t>Ordem de Serviço nº ______/20</w:t>
      </w:r>
      <w:r w:rsidR="00095A81" w:rsidRPr="00522727">
        <w:rPr>
          <w:rFonts w:ascii="Calibri" w:hAnsi="Calibri"/>
          <w:sz w:val="20"/>
          <w:szCs w:val="20"/>
        </w:rPr>
        <w:t>2</w:t>
      </w:r>
      <w:r w:rsidR="00A414C7" w:rsidRPr="00522727">
        <w:rPr>
          <w:rFonts w:ascii="Calibri" w:hAnsi="Calibri"/>
          <w:sz w:val="20"/>
          <w:szCs w:val="20"/>
        </w:rPr>
        <w:t>4</w:t>
      </w:r>
      <w:r w:rsidR="00F803EB" w:rsidRPr="00522727">
        <w:rPr>
          <w:rFonts w:ascii="Calibri" w:hAnsi="Calibri"/>
          <w:sz w:val="20"/>
          <w:szCs w:val="20"/>
        </w:rPr>
        <w:t xml:space="preserve">                                                                                                                                         </w:t>
      </w:r>
    </w:p>
    <w:p w14:paraId="484BE3E5" w14:textId="77777777" w:rsidR="00F803EB" w:rsidRPr="00522727"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522727" w:rsidRDefault="00F803EB" w:rsidP="00F803EB">
            <w:pPr>
              <w:rPr>
                <w:rFonts w:ascii="Calibri" w:hAnsi="Calibri" w:cs="Arial"/>
                <w:sz w:val="18"/>
                <w:szCs w:val="18"/>
              </w:rPr>
            </w:pPr>
            <w:r w:rsidRPr="00522727">
              <w:rPr>
                <w:rFonts w:ascii="Calibri" w:hAnsi="Calibri" w:cs="Arial"/>
                <w:sz w:val="18"/>
                <w:szCs w:val="18"/>
              </w:rPr>
              <w:t>Fornecedor:</w:t>
            </w:r>
          </w:p>
        </w:tc>
        <w:tc>
          <w:tcPr>
            <w:tcW w:w="8118" w:type="dxa"/>
            <w:gridSpan w:val="11"/>
          </w:tcPr>
          <w:p w14:paraId="25CF9B46" w14:textId="77777777" w:rsidR="00F803EB" w:rsidRPr="00E90298" w:rsidRDefault="00F803EB" w:rsidP="00FA48CA">
            <w:pPr>
              <w:rPr>
                <w:rFonts w:ascii="Calibri" w:hAnsi="Calibri" w:cs="Arial"/>
                <w:sz w:val="18"/>
                <w:szCs w:val="18"/>
              </w:rPr>
            </w:pPr>
            <w:r w:rsidRPr="00522727">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54AFB095" w:rsidR="007A6B3A" w:rsidRPr="00522727" w:rsidRDefault="00483AF3" w:rsidP="00BB2DC6">
      <w:pPr>
        <w:pStyle w:val="Ttulo8"/>
        <w:rPr>
          <w:rFonts w:ascii="Calibri" w:hAnsi="Calibri"/>
          <w:szCs w:val="22"/>
          <w:lang w:val="pt-PT"/>
        </w:rPr>
      </w:pPr>
      <w:r w:rsidRPr="00522727">
        <w:rPr>
          <w:rFonts w:ascii="Calibri" w:hAnsi="Calibri"/>
          <w:b w:val="0"/>
          <w:szCs w:val="22"/>
          <w:lang w:val="pt-PT"/>
        </w:rPr>
        <w:t xml:space="preserve">PREGÃO ELETRÔNICO Nº </w:t>
      </w:r>
      <w:r w:rsidR="00077FED" w:rsidRPr="00522727">
        <w:rPr>
          <w:rFonts w:ascii="Calibri" w:hAnsi="Calibri"/>
          <w:b w:val="0"/>
          <w:szCs w:val="22"/>
          <w:lang w:val="pt-PT"/>
        </w:rPr>
        <w:t>0659</w:t>
      </w:r>
      <w:r w:rsidR="00F2392A" w:rsidRPr="00522727">
        <w:rPr>
          <w:rFonts w:ascii="Calibri" w:hAnsi="Calibri"/>
          <w:b w:val="0"/>
          <w:szCs w:val="22"/>
          <w:lang w:val="pt-PT"/>
        </w:rPr>
        <w:t>/20</w:t>
      </w:r>
      <w:r w:rsidR="00095A81" w:rsidRPr="00522727">
        <w:rPr>
          <w:rFonts w:ascii="Calibri" w:hAnsi="Calibri"/>
          <w:b w:val="0"/>
          <w:szCs w:val="22"/>
          <w:lang w:val="pt-PT"/>
        </w:rPr>
        <w:t>2</w:t>
      </w:r>
      <w:r w:rsidR="00170C9D" w:rsidRPr="00522727">
        <w:rPr>
          <w:rFonts w:ascii="Calibri" w:hAnsi="Calibri"/>
          <w:b w:val="0"/>
          <w:szCs w:val="22"/>
          <w:lang w:val="pt-PT"/>
        </w:rPr>
        <w:t>4</w:t>
      </w:r>
    </w:p>
    <w:p w14:paraId="3A057C9A" w14:textId="77777777" w:rsidR="007A6B3A" w:rsidRPr="00522727" w:rsidRDefault="007A6B3A" w:rsidP="007A6B3A">
      <w:pPr>
        <w:pStyle w:val="Legenda1"/>
        <w:tabs>
          <w:tab w:val="left" w:pos="4395"/>
        </w:tabs>
        <w:suppressAutoHyphens/>
        <w:rPr>
          <w:rFonts w:ascii="Calibri" w:hAnsi="Calibri"/>
          <w:bCs/>
          <w:sz w:val="22"/>
          <w:szCs w:val="22"/>
        </w:rPr>
      </w:pPr>
    </w:p>
    <w:p w14:paraId="7F8A052B" w14:textId="77777777" w:rsidR="007A6B3A" w:rsidRPr="00522727" w:rsidRDefault="007A6B3A" w:rsidP="007A6B3A">
      <w:pPr>
        <w:pStyle w:val="TABELA"/>
        <w:numPr>
          <w:ilvl w:val="0"/>
          <w:numId w:val="0"/>
        </w:numPr>
        <w:tabs>
          <w:tab w:val="left" w:pos="4395"/>
        </w:tabs>
        <w:suppressAutoHyphens/>
        <w:rPr>
          <w:rFonts w:ascii="Calibri" w:hAnsi="Calibri"/>
          <w:sz w:val="22"/>
          <w:szCs w:val="22"/>
        </w:rPr>
      </w:pPr>
      <w:r w:rsidRPr="00522727">
        <w:rPr>
          <w:rFonts w:ascii="Calibri" w:hAnsi="Calibri"/>
          <w:bCs/>
          <w:sz w:val="22"/>
        </w:rPr>
        <w:t>INFORMAÇÕES DA EMPRESA VENCEDORA PARA CONTRATAÇÃO</w:t>
      </w:r>
    </w:p>
    <w:p w14:paraId="6CF55208" w14:textId="77777777" w:rsidR="007A6B3A" w:rsidRPr="00522727" w:rsidRDefault="007A6B3A" w:rsidP="007A6B3A">
      <w:pPr>
        <w:jc w:val="both"/>
        <w:rPr>
          <w:rFonts w:ascii="Calibri" w:hAnsi="Calibri"/>
          <w:sz w:val="22"/>
          <w:szCs w:val="22"/>
        </w:rPr>
      </w:pPr>
    </w:p>
    <w:p w14:paraId="1A58F039" w14:textId="77777777" w:rsidR="007A6B3A" w:rsidRPr="00522727" w:rsidRDefault="007A6B3A" w:rsidP="007A6B3A">
      <w:pPr>
        <w:jc w:val="both"/>
        <w:rPr>
          <w:rFonts w:ascii="Calibri" w:hAnsi="Calibri"/>
          <w:sz w:val="22"/>
          <w:szCs w:val="22"/>
        </w:rPr>
      </w:pPr>
    </w:p>
    <w:p w14:paraId="61048329" w14:textId="77777777" w:rsidR="007A6B3A" w:rsidRPr="00522727" w:rsidRDefault="007A6B3A" w:rsidP="007A6B3A">
      <w:pPr>
        <w:jc w:val="both"/>
        <w:rPr>
          <w:rFonts w:ascii="Calibri" w:hAnsi="Calibri"/>
          <w:b/>
          <w:szCs w:val="22"/>
        </w:rPr>
      </w:pPr>
      <w:r w:rsidRPr="00522727">
        <w:rPr>
          <w:rFonts w:ascii="Calibri" w:hAnsi="Calibri"/>
          <w:b/>
          <w:sz w:val="22"/>
          <w:szCs w:val="22"/>
        </w:rPr>
        <w:t>Razão Social/Nome:</w:t>
      </w:r>
    </w:p>
    <w:p w14:paraId="0528AE8A" w14:textId="77777777" w:rsidR="007A6B3A" w:rsidRPr="00522727" w:rsidRDefault="007A6B3A" w:rsidP="007A6B3A">
      <w:pPr>
        <w:pStyle w:val="EspSubTitulo1Char"/>
        <w:suppressAutoHyphens/>
        <w:spacing w:before="0" w:after="0"/>
        <w:rPr>
          <w:rFonts w:ascii="Calibri" w:hAnsi="Calibri"/>
          <w:szCs w:val="22"/>
        </w:rPr>
      </w:pPr>
      <w:r w:rsidRPr="00522727">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22727">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72323D" w:rsidRDefault="0072323D">
      <w:r>
        <w:separator/>
      </w:r>
    </w:p>
  </w:endnote>
  <w:endnote w:type="continuationSeparator" w:id="0">
    <w:p w14:paraId="7E2AAA9C" w14:textId="77777777" w:rsidR="0072323D" w:rsidRDefault="0072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788D190B" w:rsidR="0072323D" w:rsidRDefault="0072323D" w:rsidP="00352F71">
    <w:pPr>
      <w:pStyle w:val="Rodap"/>
      <w:tabs>
        <w:tab w:val="clear" w:pos="4419"/>
        <w:tab w:val="center" w:pos="0"/>
      </w:tabs>
      <w:rPr>
        <w:color w:val="0000FF"/>
        <w:sz w:val="14"/>
      </w:rPr>
    </w:pPr>
    <w:r w:rsidRPr="00522727">
      <w:rPr>
        <w:sz w:val="14"/>
      </w:rPr>
      <w:t>PE 0659/2024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72323D" w:rsidRPr="00562F8F" w:rsidRDefault="0072323D"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72323D" w:rsidRDefault="0072323D">
      <w:r>
        <w:separator/>
      </w:r>
    </w:p>
  </w:footnote>
  <w:footnote w:type="continuationSeparator" w:id="0">
    <w:p w14:paraId="18331152" w14:textId="77777777" w:rsidR="0072323D" w:rsidRDefault="00723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72323D" w:rsidRDefault="0072323D">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2323D" w:rsidRPr="006A59DF" w:rsidRDefault="0072323D">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72323D" w:rsidRDefault="0072323D"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72323D" w:rsidRDefault="0072323D">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908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0B95"/>
    <w:rsid w:val="0002196D"/>
    <w:rsid w:val="00022519"/>
    <w:rsid w:val="00024F5A"/>
    <w:rsid w:val="00031327"/>
    <w:rsid w:val="00033787"/>
    <w:rsid w:val="0003452D"/>
    <w:rsid w:val="000348AF"/>
    <w:rsid w:val="00035783"/>
    <w:rsid w:val="00036ADF"/>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77FED"/>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476C"/>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67FF"/>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370"/>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2727"/>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4B98"/>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23D"/>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5D5"/>
    <w:rsid w:val="0098180C"/>
    <w:rsid w:val="00986020"/>
    <w:rsid w:val="00991457"/>
    <w:rsid w:val="009925A8"/>
    <w:rsid w:val="0099722B"/>
    <w:rsid w:val="009A04A7"/>
    <w:rsid w:val="009A2B2D"/>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5D86"/>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6CA"/>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598"/>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0EB7"/>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182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1D1B"/>
    <w:rsid w:val="00CF21F0"/>
    <w:rsid w:val="00CF26FC"/>
    <w:rsid w:val="00CF2CB7"/>
    <w:rsid w:val="00CF341E"/>
    <w:rsid w:val="00D00E77"/>
    <w:rsid w:val="00D01A0E"/>
    <w:rsid w:val="00D01DC0"/>
    <w:rsid w:val="00D0296A"/>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0E0D"/>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1EBC"/>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3D2A"/>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4BD1"/>
    <w:rsid w:val="00ED53ED"/>
    <w:rsid w:val="00ED57B5"/>
    <w:rsid w:val="00ED5AFC"/>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56C98"/>
    <w:rsid w:val="003F7607"/>
    <w:rsid w:val="004A4251"/>
    <w:rsid w:val="004B2F91"/>
    <w:rsid w:val="0054441A"/>
    <w:rsid w:val="005F14F9"/>
    <w:rsid w:val="006738B0"/>
    <w:rsid w:val="00695DD5"/>
    <w:rsid w:val="006D7639"/>
    <w:rsid w:val="008B5234"/>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09635-F348-47CC-9B6E-997E394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2047</TotalTime>
  <Pages>23</Pages>
  <Words>10765</Words>
  <Characters>58136</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68764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RACHEL CARDOSO PILATI</cp:lastModifiedBy>
  <cp:revision>79</cp:revision>
  <cp:lastPrinted>2024-05-22T20:31:00Z</cp:lastPrinted>
  <dcterms:created xsi:type="dcterms:W3CDTF">2020-05-14T18:48:00Z</dcterms:created>
  <dcterms:modified xsi:type="dcterms:W3CDTF">2024-05-22T20:33:00Z</dcterms:modified>
</cp:coreProperties>
</file>